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D0B22" w:rsidRPr="00292281" w:rsidRDefault="00AD0B22">
      <w:pPr>
        <w:jc w:val="center"/>
        <w:rPr>
          <w:rFonts w:ascii="Biancoenero Regular" w:hAnsi="Biancoenero Regular" w:cs="Biancoenero Book"/>
          <w:sz w:val="16"/>
          <w:szCs w:val="16"/>
        </w:rPr>
      </w:pPr>
      <w:r w:rsidRPr="00292281">
        <w:rPr>
          <w:rFonts w:ascii="Biancoenero Regular" w:hAnsi="Biancoenero Regular" w:cs="Biancoenero Book"/>
          <w:sz w:val="16"/>
          <w:szCs w:val="16"/>
        </w:rPr>
        <w:t>SCHEDA INFORMATIVA N° 1</w:t>
      </w:r>
    </w:p>
    <w:p w:rsidR="00AD0B22" w:rsidRPr="00292281" w:rsidRDefault="00AD0B22">
      <w:pPr>
        <w:jc w:val="center"/>
        <w:rPr>
          <w:rFonts w:ascii="Biancoenero Regular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hAnsi="Biancoenero Regular" w:cs="Biancoenero Book"/>
          <w:sz w:val="16"/>
          <w:szCs w:val="16"/>
        </w:rPr>
        <w:t xml:space="preserve">              di passaggio dalla scuola secondaria di </w:t>
      </w:r>
      <w:proofErr w:type="gramStart"/>
      <w:r w:rsidRPr="00292281">
        <w:rPr>
          <w:rFonts w:ascii="Biancoenero Regular" w:hAnsi="Biancoenero Regular" w:cs="Biancoenero Book"/>
          <w:sz w:val="16"/>
          <w:szCs w:val="16"/>
        </w:rPr>
        <w:t>1°</w:t>
      </w:r>
      <w:proofErr w:type="gramEnd"/>
      <w:r w:rsidRPr="00292281">
        <w:rPr>
          <w:rFonts w:ascii="Biancoenero Regular" w:hAnsi="Biancoenero Regular" w:cs="Biancoenero Book"/>
          <w:sz w:val="16"/>
          <w:szCs w:val="16"/>
        </w:rPr>
        <w:t xml:space="preserve"> grado alla secondaria di 2° grado</w:t>
      </w:r>
    </w:p>
    <w:p w:rsidR="00AD0B22" w:rsidRPr="00292281" w:rsidRDefault="00AD0B22">
      <w:pPr>
        <w:jc w:val="center"/>
        <w:rPr>
          <w:rFonts w:ascii="Biancoenero Regular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ALUNNI DI </w:t>
      </w:r>
      <w:proofErr w:type="gramStart"/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CITTADINANZA  NON</w:t>
      </w:r>
      <w:proofErr w:type="gramEnd"/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 ITALIANA</w:t>
      </w:r>
    </w:p>
    <w:p w:rsidR="00AD0B22" w:rsidRPr="00292281" w:rsidRDefault="00AD0B22">
      <w:pPr>
        <w:rPr>
          <w:rFonts w:ascii="Biancoenero Regular" w:hAnsi="Biancoenero Regular" w:cs="Biancoenero Book"/>
          <w:b/>
          <w:bCs/>
          <w:sz w:val="16"/>
          <w:szCs w:val="16"/>
        </w:rPr>
      </w:pPr>
    </w:p>
    <w:p w:rsidR="00AD0B22" w:rsidRPr="00292281" w:rsidRDefault="00AD0B22">
      <w:pPr>
        <w:spacing w:after="57"/>
        <w:rPr>
          <w:rFonts w:ascii="Biancoenero Regular" w:hAnsi="Biancoenero Regular" w:cs="Biancoenero Book"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1. L’ALUNNO/A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64"/>
        <w:gridCol w:w="7023"/>
      </w:tblGrid>
      <w:tr w:rsidR="00AD0B22" w:rsidRPr="00292281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Cognome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Nome</w:t>
            </w:r>
          </w:p>
        </w:tc>
        <w:tc>
          <w:tcPr>
            <w:tcW w:w="7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spacing w:line="200" w:lineRule="atLeast"/>
              <w:rPr>
                <w:rFonts w:ascii="Biancoenero Regular" w:hAnsi="Biancoenero Regular"/>
              </w:rPr>
            </w:pP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                                                                     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 xml:space="preserve">M </w:t>
            </w:r>
            <w:r w:rsidRPr="00292281">
              <w:rPr>
                <w:rFonts w:ascii="Arial" w:eastAsia="Arial" w:hAnsi="Arial" w:cs="Arial"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 </w:t>
            </w:r>
            <w:r w:rsidR="00515C86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     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 F </w:t>
            </w:r>
            <w:r w:rsidRPr="00292281">
              <w:rPr>
                <w:rFonts w:ascii="Arial" w:eastAsia="Arial" w:hAnsi="Arial" w:cs="Arial"/>
                <w:sz w:val="16"/>
                <w:szCs w:val="16"/>
              </w:rPr>
              <w:t>□</w:t>
            </w:r>
          </w:p>
        </w:tc>
      </w:tr>
      <w:tr w:rsidR="00AD0B22" w:rsidRPr="00292281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Luogo e data di nascita</w:t>
            </w:r>
          </w:p>
        </w:tc>
        <w:tc>
          <w:tcPr>
            <w:tcW w:w="7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Nazionalità</w:t>
            </w:r>
          </w:p>
        </w:tc>
        <w:tc>
          <w:tcPr>
            <w:tcW w:w="7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</w:tbl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spacing w:after="57"/>
        <w:rPr>
          <w:rFonts w:ascii="Biancoenero Regular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2. LA SCOLARITÀ IN ITALIA</w:t>
      </w:r>
    </w:p>
    <w:tbl>
      <w:tblPr>
        <w:tblW w:w="97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82"/>
        <w:gridCol w:w="71"/>
        <w:gridCol w:w="5534"/>
      </w:tblGrid>
      <w:tr w:rsidR="00AD0B22" w:rsidRPr="00292281" w:rsidTr="00270880"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 xml:space="preserve">Prima </w:t>
            </w: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classe di iscrizione nel sistema scolastico italiano</w:t>
            </w:r>
          </w:p>
        </w:tc>
        <w:tc>
          <w:tcPr>
            <w:tcW w:w="5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 w:rsidTr="00270880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Proveniente dalla </w:t>
            </w:r>
            <w:proofErr w:type="gramStart"/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3^</w:t>
            </w:r>
            <w:proofErr w:type="gramEnd"/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 classe della</w:t>
            </w:r>
          </w:p>
          <w:p w:rsidR="00AD0B22" w:rsidRPr="00292281" w:rsidRDefault="00AD0B22">
            <w:pPr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scuola secondaria di </w:t>
            </w:r>
            <w:proofErr w:type="gramStart"/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1°</w:t>
            </w:r>
            <w:proofErr w:type="gramEnd"/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 grado</w:t>
            </w:r>
          </w:p>
        </w:tc>
        <w:tc>
          <w:tcPr>
            <w:tcW w:w="5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spacing w:line="200" w:lineRule="atLeast"/>
              <w:rPr>
                <w:rFonts w:ascii="Biancoenero Regular" w:hAnsi="Biancoenero Regular" w:cs="Biancoenero Book"/>
                <w:sz w:val="16"/>
                <w:szCs w:val="16"/>
              </w:rPr>
            </w:pPr>
          </w:p>
          <w:p w:rsidR="00AD0B22" w:rsidRPr="00292281" w:rsidRDefault="00AD0B22">
            <w:pPr>
              <w:spacing w:line="200" w:lineRule="atLeast"/>
              <w:rPr>
                <w:rFonts w:ascii="Biancoenero Regular" w:hAnsi="Biancoenero Regular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I.C. ………………………... plesso………………                                                         </w:t>
            </w:r>
          </w:p>
        </w:tc>
      </w:tr>
      <w:tr w:rsidR="00AD0B22" w:rsidRPr="00292281" w:rsidTr="00270880">
        <w:tc>
          <w:tcPr>
            <w:tcW w:w="42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 xml:space="preserve">L'alunno/a durante la scuola secondaria di </w:t>
            </w:r>
            <w:proofErr w:type="gramStart"/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1°</w:t>
            </w:r>
            <w:proofErr w:type="gramEnd"/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 xml:space="preserve"> grado</w:t>
            </w:r>
          </w:p>
        </w:tc>
        <w:tc>
          <w:tcPr>
            <w:tcW w:w="5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non ha ripetuto         </w:t>
            </w:r>
          </w:p>
          <w:p w:rsidR="00AD0B22" w:rsidRPr="00292281" w:rsidRDefault="00AD0B22">
            <w:pPr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ha ripetuto una classe         </w:t>
            </w:r>
          </w:p>
          <w:p w:rsidR="00AD0B22" w:rsidRPr="00292281" w:rsidRDefault="00AD0B22">
            <w:pPr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ha ripetuto più volte la stessa classe</w:t>
            </w:r>
          </w:p>
          <w:p w:rsidR="00AD0B22" w:rsidRPr="00292281" w:rsidRDefault="00AD0B22">
            <w:pPr>
              <w:spacing w:line="200" w:lineRule="atLeast"/>
              <w:rPr>
                <w:rFonts w:ascii="Biancoenero Regular" w:hAnsi="Biancoenero Regular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ha ripetuto più volte classi diverse</w:t>
            </w:r>
          </w:p>
        </w:tc>
      </w:tr>
      <w:tr w:rsidR="00AD0B22" w:rsidRPr="00292281" w:rsidTr="00270880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Tahoma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 xml:space="preserve">Pre-iscrizione all'ISTITUTO SUPERIORE </w:t>
            </w:r>
            <w:r w:rsidR="00275522">
              <w:rPr>
                <w:rFonts w:ascii="Biancoenero Regular" w:eastAsia="Tahoma" w:hAnsi="Biancoenero Regular" w:cs="Biancoenero Book"/>
                <w:sz w:val="16"/>
                <w:szCs w:val="16"/>
              </w:rPr>
              <w:t>(specificare l’indirizzo)</w:t>
            </w:r>
            <w:bookmarkStart w:id="0" w:name="_GoBack"/>
            <w:bookmarkEnd w:id="0"/>
          </w:p>
          <w:p w:rsidR="00AD0B22" w:rsidRPr="00292281" w:rsidRDefault="00AD0B22">
            <w:pPr>
              <w:rPr>
                <w:rFonts w:ascii="Biancoenero Regular" w:eastAsia="Tahoma" w:hAnsi="Biancoenero Regular" w:cs="Biancoenero Book"/>
                <w:b/>
                <w:bCs/>
                <w:sz w:val="16"/>
                <w:szCs w:val="16"/>
              </w:rPr>
            </w:pPr>
          </w:p>
        </w:tc>
        <w:tc>
          <w:tcPr>
            <w:tcW w:w="5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</w:p>
          <w:p w:rsidR="00AD0B22" w:rsidRPr="00292281" w:rsidRDefault="00AD0B22">
            <w:pPr>
              <w:snapToGrid w:val="0"/>
              <w:spacing w:line="200" w:lineRule="atLeast"/>
              <w:rPr>
                <w:rFonts w:ascii="Biancoenero Regular" w:hAnsi="Biancoenero Regular"/>
              </w:rPr>
            </w:pP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.....................................................................................</w:t>
            </w:r>
          </w:p>
        </w:tc>
      </w:tr>
    </w:tbl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spacing w:after="57"/>
        <w:rPr>
          <w:rFonts w:ascii="Biancoenero Regular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3. </w:t>
      </w:r>
      <w:proofErr w:type="gramStart"/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SCOLARITÀ  PREGRESSA</w:t>
      </w:r>
      <w:proofErr w:type="gramEnd"/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 NEL PAESE D’ORIGINE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82"/>
        <w:gridCol w:w="5605"/>
      </w:tblGrid>
      <w:tr w:rsidR="00AD0B22" w:rsidRPr="00292281"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Scuola dell’obbligo</w:t>
            </w:r>
          </w:p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Anni di frequenza………………</w:t>
            </w:r>
            <w:proofErr w:type="gramStart"/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…….</w:t>
            </w:r>
            <w:proofErr w:type="gramEnd"/>
          </w:p>
        </w:tc>
      </w:tr>
    </w:tbl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spacing w:after="113"/>
        <w:rPr>
          <w:rFonts w:ascii="Biancoenero Regular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4. CONOSCENZA DELL’ITALIANO COME SECONDA LINGUA</w:t>
      </w:r>
    </w:p>
    <w:p w:rsidR="00AD0B22" w:rsidRPr="00292281" w:rsidRDefault="00AD0B22">
      <w:pPr>
        <w:spacing w:after="57"/>
        <w:rPr>
          <w:rFonts w:ascii="Biancoenero Regular" w:hAnsi="Biancoenero Regular" w:cs="Biancoenero Book"/>
          <w:sz w:val="16"/>
          <w:szCs w:val="16"/>
        </w:rPr>
      </w:pPr>
      <w:proofErr w:type="gramStart"/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4.a  Percorso</w:t>
      </w:r>
      <w:proofErr w:type="gramEnd"/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 di apprendimento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3"/>
        <w:gridCol w:w="4974"/>
      </w:tblGrid>
      <w:tr w:rsidR="00AD0B22" w:rsidRPr="00292281"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L’alunno/a è </w:t>
            </w:r>
            <w:proofErr w:type="gramStart"/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neo- arrivato</w:t>
            </w:r>
            <w:proofErr w:type="gramEnd"/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/a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da almeno un </w:t>
            </w:r>
            <w:proofErr w:type="gramStart"/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anno  scolastico</w:t>
            </w:r>
            <w:proofErr w:type="gramEnd"/>
          </w:p>
          <w:p w:rsidR="00AD0B22" w:rsidRPr="00292281" w:rsidRDefault="00AD0B22">
            <w:pPr>
              <w:snapToGrid w:val="0"/>
              <w:rPr>
                <w:rFonts w:ascii="Biancoenero Regular" w:hAnsi="Biancoenero Regular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da meno di un anno scolastico</w:t>
            </w:r>
          </w:p>
        </w:tc>
      </w:tr>
      <w:tr w:rsidR="00AD0B22" w:rsidRPr="00292281">
        <w:tc>
          <w:tcPr>
            <w:tcW w:w="48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Se neoarrivato/a, ha seguito un corso di prima </w:t>
            </w: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alfabetizzazione</w:t>
            </w: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?</w:t>
            </w:r>
          </w:p>
        </w:tc>
        <w:tc>
          <w:tcPr>
            <w:tcW w:w="4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sì      </w:t>
            </w: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no</w:t>
            </w:r>
          </w:p>
          <w:p w:rsidR="00AD0B22" w:rsidRPr="00292281" w:rsidRDefault="00AD0B22">
            <w:pPr>
              <w:rPr>
                <w:rFonts w:ascii="Biancoenero Regular" w:hAnsi="Biancoenero Regular"/>
              </w:rPr>
            </w:pP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Per un totale di ore </w:t>
            </w:r>
            <w:proofErr w:type="gramStart"/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…….</w:t>
            </w:r>
            <w:proofErr w:type="gramEnd"/>
          </w:p>
        </w:tc>
      </w:tr>
    </w:tbl>
    <w:p w:rsidR="00AD0B22" w:rsidRPr="00292281" w:rsidRDefault="00AD0B22">
      <w:pPr>
        <w:pStyle w:val="Corpotesto"/>
        <w:rPr>
          <w:rFonts w:ascii="Biancoenero Regular" w:hAnsi="Biancoenero Regular" w:cs="Biancoenero Book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3"/>
        <w:gridCol w:w="4974"/>
      </w:tblGrid>
      <w:tr w:rsidR="00AD0B22" w:rsidRPr="00292281"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L’alunno/a nell’anno scolastico corrente ha frequentato corsi di ITALIANO L2?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sì      </w:t>
            </w: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no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Livello elementare (da livello A1 ad A2)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Livello intermedio (da livello A2 a B1)</w:t>
            </w:r>
          </w:p>
          <w:p w:rsidR="00AD0B22" w:rsidRPr="00292281" w:rsidRDefault="00AD0B22">
            <w:pPr>
              <w:rPr>
                <w:rFonts w:ascii="Biancoenero Regular" w:hAnsi="Biancoenero Regular"/>
              </w:rPr>
            </w:pP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Per un totale di ore </w:t>
            </w:r>
            <w:proofErr w:type="gramStart"/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…….</w:t>
            </w:r>
            <w:proofErr w:type="gramEnd"/>
          </w:p>
        </w:tc>
      </w:tr>
    </w:tbl>
    <w:p w:rsidR="00AD0B22" w:rsidRPr="00292281" w:rsidRDefault="00AD0B22">
      <w:pPr>
        <w:spacing w:after="57"/>
        <w:rPr>
          <w:rFonts w:ascii="Biancoenero Regular" w:hAnsi="Biancoenero Regular" w:cs="Biancoenero Book"/>
          <w:b/>
          <w:bCs/>
          <w:sz w:val="16"/>
          <w:szCs w:val="16"/>
        </w:rPr>
      </w:pPr>
    </w:p>
    <w:p w:rsidR="00AD0B22" w:rsidRPr="00292281" w:rsidRDefault="00AD0B22">
      <w:pPr>
        <w:spacing w:after="57"/>
        <w:rPr>
          <w:rFonts w:ascii="Biancoenero Regular" w:hAnsi="Biancoenero Regular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4.b Livelli di competenza linguistica (descrittori del QCER)</w:t>
      </w:r>
    </w:p>
    <w:tbl>
      <w:tblPr>
        <w:tblW w:w="0" w:type="auto"/>
        <w:tblInd w:w="835" w:type="dxa"/>
        <w:tblLayout w:type="fixed"/>
        <w:tblLook w:val="0000" w:firstRow="0" w:lastRow="0" w:firstColumn="0" w:lastColumn="0" w:noHBand="0" w:noVBand="0"/>
      </w:tblPr>
      <w:tblGrid>
        <w:gridCol w:w="4782"/>
        <w:gridCol w:w="540"/>
        <w:gridCol w:w="540"/>
        <w:gridCol w:w="540"/>
        <w:gridCol w:w="769"/>
      </w:tblGrid>
      <w:tr w:rsidR="00AD0B22" w:rsidRPr="00292281"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A2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B1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B2</w:t>
            </w:r>
          </w:p>
        </w:tc>
      </w:tr>
      <w:tr w:rsidR="00AD0B22" w:rsidRPr="00292281">
        <w:tc>
          <w:tcPr>
            <w:tcW w:w="4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Comprensione orale generale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4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Produzione orale generale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4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Comprensione generale testo scritto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4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Produzione scritta generale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4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lastRenderedPageBreak/>
              <w:t>Correttezza grammaticale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</w:tbl>
    <w:p w:rsidR="00AD0B22" w:rsidRPr="00292281" w:rsidRDefault="00AD0B22">
      <w:pPr>
        <w:spacing w:after="57"/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spacing w:after="57"/>
        <w:rPr>
          <w:rFonts w:ascii="Biancoenero Regular" w:hAnsi="Biancoenero Regular" w:cs="Biancoenero Book"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>4.c Lingue settoriali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3"/>
        <w:gridCol w:w="4974"/>
      </w:tblGrid>
      <w:tr w:rsidR="00AD0B22" w:rsidRPr="00292281"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L’alunno/a nell’anno scolastico corrente ha frequentato corsi di italiano per lo studio disciplinare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</w:p>
          <w:p w:rsidR="00AD0B22" w:rsidRPr="00292281" w:rsidRDefault="00AD0B22">
            <w:pPr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sì      </w:t>
            </w: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no</w:t>
            </w:r>
          </w:p>
          <w:p w:rsidR="00AD0B22" w:rsidRPr="00292281" w:rsidRDefault="00AD0B22">
            <w:pPr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48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Se sì, rispetto a quali discipline</w:t>
            </w:r>
          </w:p>
        </w:tc>
        <w:tc>
          <w:tcPr>
            <w:tcW w:w="4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storia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geografia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scienze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………………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..</w:t>
            </w:r>
          </w:p>
          <w:p w:rsidR="00AD0B22" w:rsidRPr="00292281" w:rsidRDefault="00AD0B22">
            <w:pPr>
              <w:rPr>
                <w:rFonts w:ascii="Biancoenero Regular" w:hAnsi="Biancoenero Regular"/>
              </w:rPr>
            </w:pP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Per un totale di ore </w:t>
            </w:r>
            <w:proofErr w:type="gramStart"/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…….</w:t>
            </w:r>
            <w:proofErr w:type="gramEnd"/>
          </w:p>
        </w:tc>
      </w:tr>
    </w:tbl>
    <w:p w:rsidR="00AD0B22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292281" w:rsidRDefault="00292281">
      <w:pPr>
        <w:rPr>
          <w:rFonts w:ascii="Biancoenero Regular" w:hAnsi="Biancoenero Regular" w:cs="Biancoenero Book"/>
          <w:sz w:val="16"/>
          <w:szCs w:val="16"/>
        </w:rPr>
      </w:pPr>
    </w:p>
    <w:p w:rsidR="00292281" w:rsidRPr="00292281" w:rsidRDefault="00292281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spacing w:after="57"/>
        <w:rPr>
          <w:rFonts w:ascii="Biancoenero Regular" w:hAnsi="Biancoenero Regular"/>
        </w:rPr>
      </w:pPr>
      <w:r w:rsidRPr="00292281">
        <w:rPr>
          <w:rFonts w:ascii="Biancoenero Regular" w:hAnsi="Biancoenero Regular" w:cs="Biancoenero Book"/>
          <w:sz w:val="16"/>
          <w:szCs w:val="16"/>
        </w:rPr>
        <w:t>L’alunno/a possiede il linguaggio specifico di: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36"/>
        <w:gridCol w:w="1327"/>
        <w:gridCol w:w="1839"/>
        <w:gridCol w:w="1363"/>
        <w:gridCol w:w="1914"/>
        <w:gridCol w:w="1804"/>
      </w:tblGrid>
      <w:tr w:rsidR="00AD0B22" w:rsidRPr="00292281"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STORIA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GEOGRAFIA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SCIENZE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MATEMATICA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GEOMETRIA</w:t>
            </w:r>
          </w:p>
        </w:tc>
      </w:tr>
      <w:tr w:rsidR="00AD0B22" w:rsidRPr="00292281"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  <w:tr w:rsidR="00AD0B22" w:rsidRPr="00292281"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avanzato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</w:tr>
    </w:tbl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spacing w:after="57"/>
        <w:rPr>
          <w:rFonts w:ascii="Biancoenero Regular" w:hAnsi="Biancoenero Regular" w:cs="Biancoenero Book"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5. ALTRE LINGUE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54"/>
        <w:gridCol w:w="4913"/>
      </w:tblGrid>
      <w:tr w:rsidR="00AD0B22" w:rsidRPr="00292281" w:rsidTr="007A0C37">
        <w:trPr>
          <w:trHeight w:val="1277"/>
        </w:trPr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spacing w:before="113" w:after="57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Lingua d’origine dell’alunno/a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Default="00AD0B22">
            <w:pPr>
              <w:snapToGrid w:val="0"/>
              <w:spacing w:before="113" w:after="57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..................................................................</w:t>
            </w:r>
          </w:p>
          <w:p w:rsidR="004C4356" w:rsidRPr="004C4356" w:rsidRDefault="004C4356">
            <w:pPr>
              <w:snapToGrid w:val="0"/>
              <w:spacing w:before="113" w:after="57"/>
              <w:rPr>
                <w:rFonts w:ascii="Biancoenero Regular" w:hAnsi="Biancoenero Regular"/>
                <w:sz w:val="20"/>
                <w:szCs w:val="20"/>
              </w:rPr>
            </w:pPr>
            <w:r w:rsidRPr="004C4356">
              <w:rPr>
                <w:rFonts w:ascii="Biancoenero Regular" w:hAnsi="Biancoenero Regular"/>
                <w:sz w:val="20"/>
                <w:szCs w:val="20"/>
              </w:rPr>
              <w:t xml:space="preserve">parla la lingua madre   </w:t>
            </w:r>
            <w:r w:rsidR="007A0C37">
              <w:rPr>
                <w:rFonts w:ascii="Biancoenero Regular" w:hAnsi="Biancoenero Regular"/>
                <w:sz w:val="20"/>
                <w:szCs w:val="20"/>
              </w:rPr>
              <w:t xml:space="preserve">               </w:t>
            </w:r>
            <w:r w:rsidRPr="004C4356">
              <w:rPr>
                <w:rFonts w:ascii="Biancoenero Regular" w:hAnsi="Biancoenero Regular"/>
                <w:sz w:val="20"/>
                <w:szCs w:val="20"/>
              </w:rPr>
              <w:t xml:space="preserve"> sì      no</w:t>
            </w:r>
          </w:p>
          <w:p w:rsidR="004C4356" w:rsidRPr="00292281" w:rsidRDefault="004C4356">
            <w:pPr>
              <w:snapToGrid w:val="0"/>
              <w:spacing w:before="113" w:after="57"/>
              <w:rPr>
                <w:rFonts w:ascii="Biancoenero Regular" w:hAnsi="Biancoenero Regular"/>
              </w:rPr>
            </w:pPr>
            <w:r w:rsidRPr="004C4356">
              <w:rPr>
                <w:rFonts w:ascii="Biancoenero Regular" w:hAnsi="Biancoenero Regular"/>
                <w:sz w:val="20"/>
                <w:szCs w:val="20"/>
              </w:rPr>
              <w:t xml:space="preserve">la sa </w:t>
            </w:r>
            <w:r w:rsidR="007A0C37">
              <w:rPr>
                <w:rFonts w:ascii="Biancoenero Regular" w:hAnsi="Biancoenero Regular"/>
                <w:sz w:val="20"/>
                <w:szCs w:val="20"/>
              </w:rPr>
              <w:t xml:space="preserve">leggere e </w:t>
            </w:r>
            <w:r w:rsidRPr="004C4356">
              <w:rPr>
                <w:rFonts w:ascii="Biancoenero Regular" w:hAnsi="Biancoenero Regular"/>
                <w:sz w:val="20"/>
                <w:szCs w:val="20"/>
              </w:rPr>
              <w:t>scrivere                  sì     no</w:t>
            </w:r>
          </w:p>
        </w:tc>
      </w:tr>
      <w:tr w:rsidR="00AD0B22" w:rsidRPr="00292281" w:rsidTr="007A0C37">
        <w:trPr>
          <w:trHeight w:val="1291"/>
        </w:trPr>
        <w:tc>
          <w:tcPr>
            <w:tcW w:w="4754" w:type="dxa"/>
            <w:tcBorders>
              <w:left w:val="single" w:sz="4" w:space="0" w:color="000000"/>
            </w:tcBorders>
            <w:shd w:val="clear" w:color="auto" w:fill="auto"/>
          </w:tcPr>
          <w:p w:rsidR="00AD0B22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Lingue europee studiate a scuola o parlate</w:t>
            </w:r>
          </w:p>
          <w:p w:rsidR="007A0C37" w:rsidRDefault="007A0C37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  <w:p w:rsidR="007A0C37" w:rsidRDefault="007A0C37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  <w:p w:rsidR="007A0C37" w:rsidRDefault="007A0C37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  <w:p w:rsidR="007A0C37" w:rsidRPr="00292281" w:rsidRDefault="007A0C37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</w:p>
        </w:tc>
        <w:tc>
          <w:tcPr>
            <w:tcW w:w="49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inglese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francese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spagnolo</w:t>
            </w:r>
          </w:p>
          <w:p w:rsidR="00AD0B22" w:rsidRPr="00292281" w:rsidRDefault="00AD0B22">
            <w:pPr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tedesco</w:t>
            </w:r>
          </w:p>
          <w:p w:rsidR="00AD0B22" w:rsidRPr="00292281" w:rsidRDefault="00AD0B22">
            <w:pPr>
              <w:rPr>
                <w:rFonts w:ascii="Biancoenero Regular" w:hAnsi="Biancoenero Regular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…………</w:t>
            </w:r>
            <w:r w:rsidRPr="00292281">
              <w:rPr>
                <w:rFonts w:ascii="Biancoenero Regular" w:eastAsia="Tahoma" w:hAnsi="Biancoenero Regular" w:cs="Biancoenero Book"/>
                <w:sz w:val="16"/>
                <w:szCs w:val="16"/>
              </w:rPr>
              <w:t>..</w:t>
            </w:r>
          </w:p>
        </w:tc>
      </w:tr>
      <w:tr w:rsidR="007A0C37" w:rsidRPr="00292281" w:rsidTr="007A0C37">
        <w:trPr>
          <w:trHeight w:val="1291"/>
        </w:trPr>
        <w:tc>
          <w:tcPr>
            <w:tcW w:w="4754" w:type="dxa"/>
            <w:tcBorders>
              <w:left w:val="single" w:sz="4" w:space="0" w:color="000000"/>
            </w:tcBorders>
            <w:shd w:val="clear" w:color="auto" w:fill="auto"/>
          </w:tcPr>
          <w:p w:rsidR="007A0C37" w:rsidRDefault="007A0C37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  <w:p w:rsidR="007A0C37" w:rsidRPr="00292281" w:rsidRDefault="007A0C37" w:rsidP="007A0C37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>
              <w:rPr>
                <w:rFonts w:ascii="Biancoenero Regular" w:hAnsi="Biancoenero Regular" w:cs="Biancoenero Book"/>
                <w:sz w:val="16"/>
                <w:szCs w:val="16"/>
              </w:rPr>
              <w:t xml:space="preserve">Frequenta corsi </w:t>
            </w:r>
            <w:proofErr w:type="gramStart"/>
            <w:r>
              <w:rPr>
                <w:rFonts w:ascii="Biancoenero Regular" w:hAnsi="Biancoenero Regular" w:cs="Biancoenero Book"/>
                <w:sz w:val="16"/>
                <w:szCs w:val="16"/>
              </w:rPr>
              <w:t>extrascolastici  di</w:t>
            </w:r>
            <w:proofErr w:type="gramEnd"/>
            <w:r>
              <w:rPr>
                <w:rFonts w:ascii="Biancoenero Regular" w:hAnsi="Biancoenero Regular" w:cs="Biancoenero Book"/>
                <w:sz w:val="16"/>
                <w:szCs w:val="16"/>
              </w:rPr>
              <w:t xml:space="preserve"> lingua madre</w:t>
            </w:r>
            <w:r w:rsidR="00275522">
              <w:rPr>
                <w:rFonts w:ascii="Biancoenero Regular" w:hAnsi="Biancoenero Regular" w:cs="Biancoenero Book"/>
                <w:sz w:val="16"/>
                <w:szCs w:val="16"/>
              </w:rPr>
              <w:t xml:space="preserve"> L1</w:t>
            </w:r>
          </w:p>
        </w:tc>
        <w:tc>
          <w:tcPr>
            <w:tcW w:w="49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0C37" w:rsidRDefault="007A0C37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7A0C37" w:rsidRDefault="007A0C37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7A0C37" w:rsidRPr="00292281" w:rsidRDefault="007A0C37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Sì                   no</w:t>
            </w:r>
          </w:p>
        </w:tc>
      </w:tr>
      <w:tr w:rsidR="007A0C37" w:rsidRPr="00292281" w:rsidTr="007A0C37">
        <w:trPr>
          <w:trHeight w:val="269"/>
        </w:trPr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C37" w:rsidRPr="00292281" w:rsidRDefault="007A0C37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4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C37" w:rsidRPr="00292281" w:rsidRDefault="007A0C37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spacing w:after="57" w:line="200" w:lineRule="atLeast"/>
        <w:rPr>
          <w:rFonts w:ascii="Biancoenero Regular" w:eastAsia="Arial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6. </w:t>
      </w:r>
      <w:r w:rsidRPr="00292281">
        <w:rPr>
          <w:rFonts w:ascii="Biancoenero Regular" w:eastAsia="Arial" w:hAnsi="Biancoenero Regular" w:cs="Biancoenero Book"/>
          <w:b/>
          <w:bCs/>
          <w:sz w:val="16"/>
          <w:szCs w:val="16"/>
        </w:rPr>
        <w:t xml:space="preserve">ALTRE INFORMAZIONI </w:t>
      </w:r>
    </w:p>
    <w:p w:rsidR="00AD0B22" w:rsidRPr="00292281" w:rsidRDefault="00AD0B22">
      <w:pPr>
        <w:spacing w:after="57" w:line="200" w:lineRule="atLeast"/>
        <w:rPr>
          <w:rFonts w:ascii="Biancoenero Regular" w:eastAsia="Arial" w:hAnsi="Biancoenero Regular" w:cs="Biancoenero Book"/>
          <w:bCs/>
          <w:sz w:val="16"/>
          <w:szCs w:val="16"/>
        </w:rPr>
      </w:pPr>
      <w:r w:rsidRPr="00292281">
        <w:rPr>
          <w:rFonts w:ascii="Biancoenero Regular" w:eastAsia="Arial" w:hAnsi="Biancoenero Regular" w:cs="Biancoenero Book"/>
          <w:b/>
          <w:bCs/>
          <w:sz w:val="16"/>
          <w:szCs w:val="16"/>
        </w:rPr>
        <w:t>6.a Eventuali disturbi</w:t>
      </w:r>
      <w:r w:rsidR="000F0047">
        <w:rPr>
          <w:rFonts w:ascii="Biancoenero Regular" w:eastAsia="Arial" w:hAnsi="Biancoenero Regular" w:cs="Biancoenero Book"/>
          <w:b/>
          <w:bCs/>
          <w:sz w:val="16"/>
          <w:szCs w:val="16"/>
        </w:rPr>
        <w:t>/difficoltà</w:t>
      </w:r>
      <w:r w:rsidRPr="00292281">
        <w:rPr>
          <w:rFonts w:ascii="Biancoenero Regular" w:eastAsia="Arial" w:hAnsi="Biancoenero Regular" w:cs="Biancoenero Book"/>
          <w:b/>
          <w:bCs/>
          <w:sz w:val="16"/>
          <w:szCs w:val="16"/>
        </w:rPr>
        <w:t xml:space="preserve"> di apprendimento</w:t>
      </w:r>
    </w:p>
    <w:tbl>
      <w:tblPr>
        <w:tblW w:w="97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3"/>
        <w:gridCol w:w="4974"/>
      </w:tblGrid>
      <w:tr w:rsidR="00AD0B22" w:rsidRPr="00292281" w:rsidTr="00A53320"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spacing w:before="113" w:after="57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Disturbi di apprendimento in via di accertamento</w:t>
            </w:r>
          </w:p>
          <w:p w:rsidR="00AD0B22" w:rsidRPr="00292281" w:rsidRDefault="00AD0B22">
            <w:pPr>
              <w:snapToGrid w:val="0"/>
              <w:spacing w:before="113" w:after="57"/>
              <w:rPr>
                <w:rFonts w:ascii="Biancoenero Regular" w:hAnsi="Biancoenero Regular" w:cs="Biancoenero Book"/>
                <w:sz w:val="16"/>
                <w:szCs w:val="1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pStyle w:val="Corpotesto"/>
              <w:tabs>
                <w:tab w:val="left" w:pos="707"/>
              </w:tabs>
              <w:spacing w:after="0"/>
              <w:rPr>
                <w:rFonts w:ascii="Biancoenero Regular" w:hAnsi="Biancoenero Regular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 SI   </w:t>
            </w: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                     NO </w:t>
            </w: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</w:p>
        </w:tc>
      </w:tr>
      <w:tr w:rsidR="00AD0B22" w:rsidRPr="00292281" w:rsidTr="00A53320">
        <w:tc>
          <w:tcPr>
            <w:tcW w:w="48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Altri aspetti di criticità osservati nei processi di apprendimento</w:t>
            </w:r>
          </w:p>
        </w:tc>
        <w:tc>
          <w:tcPr>
            <w:tcW w:w="4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>
            <w:pPr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………………………………………………………………………………………………………………………………………………………...................................</w:t>
            </w:r>
          </w:p>
          <w:p w:rsidR="00AD0B22" w:rsidRPr="00292281" w:rsidRDefault="00AD0B22" w:rsidP="00FF5C77">
            <w:pPr>
              <w:rPr>
                <w:rFonts w:ascii="Biancoenero Regular" w:hAnsi="Biancoenero Regular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………………………………………………………………………………………………</w:t>
            </w:r>
          </w:p>
        </w:tc>
      </w:tr>
    </w:tbl>
    <w:p w:rsidR="00AD0B22" w:rsidRPr="00292281" w:rsidRDefault="00AD0B22">
      <w:pPr>
        <w:spacing w:after="57" w:line="200" w:lineRule="atLeast"/>
        <w:rPr>
          <w:rFonts w:ascii="Biancoenero Regular" w:eastAsia="Arial" w:hAnsi="Biancoenero Regular" w:cs="Biancoenero Book"/>
          <w:b/>
          <w:bCs/>
          <w:sz w:val="16"/>
          <w:szCs w:val="16"/>
        </w:rPr>
      </w:pPr>
    </w:p>
    <w:p w:rsidR="00AD0B22" w:rsidRPr="00292281" w:rsidRDefault="00AD0B22">
      <w:pPr>
        <w:spacing w:after="57" w:line="200" w:lineRule="atLeast"/>
        <w:rPr>
          <w:rFonts w:ascii="Biancoenero Regular" w:eastAsia="Tahoma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eastAsia="Arial" w:hAnsi="Biancoenero Regular" w:cs="Biancoenero Book"/>
          <w:b/>
          <w:bCs/>
          <w:sz w:val="16"/>
          <w:szCs w:val="16"/>
        </w:rPr>
        <w:t>6.b Frequenza scolastica e relazione con le famiglie</w:t>
      </w:r>
    </w:p>
    <w:p w:rsidR="00AD0B22" w:rsidRPr="00292281" w:rsidRDefault="00AD0B22">
      <w:pPr>
        <w:spacing w:after="57" w:line="200" w:lineRule="atLeast"/>
        <w:rPr>
          <w:rFonts w:ascii="Biancoenero Regular" w:eastAsia="Tahoma" w:hAnsi="Biancoenero Regular" w:cs="Biancoenero Book"/>
          <w:b/>
          <w:bCs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27"/>
        <w:gridCol w:w="2968"/>
        <w:gridCol w:w="1701"/>
        <w:gridCol w:w="3574"/>
      </w:tblGrid>
      <w:tr w:rsidR="00AD0B22" w:rsidRPr="00292281"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pStyle w:val="Contenutotabella"/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Frequenza</w:t>
            </w:r>
          </w:p>
          <w:p w:rsidR="00AD0B22" w:rsidRPr="00292281" w:rsidRDefault="00AD0B22">
            <w:pPr>
              <w:pStyle w:val="Contenutotabella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dell'alunno</w:t>
            </w:r>
          </w:p>
        </w:tc>
        <w:tc>
          <w:tcPr>
            <w:tcW w:w="2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regolare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con motivate assenze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con frequenti assenze 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eastAsia="Tahoma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interrotta da lungo rientro </w:t>
            </w:r>
            <w:proofErr w:type="gramStart"/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nel  Paese</w:t>
            </w:r>
            <w:proofErr w:type="gramEnd"/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 xml:space="preserve"> d’origine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eastAsia="Tahoma" w:hAnsi="Biancoenero Regular" w:cs="Biancoenero Book"/>
                <w:b/>
                <w:bCs/>
                <w:sz w:val="16"/>
                <w:szCs w:val="16"/>
              </w:rPr>
              <w:t xml:space="preserve">    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pStyle w:val="Contenutotabella"/>
              <w:snapToGrid w:val="0"/>
              <w:rPr>
                <w:rFonts w:ascii="Biancoenero Regular" w:hAnsi="Biancoenero Regular" w:cs="Biancoenero Book"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 xml:space="preserve">Comportamento </w:t>
            </w:r>
          </w:p>
          <w:p w:rsidR="00AD0B22" w:rsidRPr="00292281" w:rsidRDefault="00AD0B22">
            <w:pPr>
              <w:pStyle w:val="Contenutotabella"/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>dell'alunno</w:t>
            </w:r>
          </w:p>
        </w:tc>
        <w:tc>
          <w:tcPr>
            <w:tcW w:w="35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  <w:tab/>
              <w:t>autoregola il proprio comportamento nei vari contesti</w:t>
            </w:r>
          </w:p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</w:pPr>
          </w:p>
          <w:p w:rsidR="00AD0B22" w:rsidRPr="00292281" w:rsidRDefault="00AD0B22" w:rsidP="00275522">
            <w:pPr>
              <w:tabs>
                <w:tab w:val="left" w:pos="283"/>
              </w:tabs>
              <w:spacing w:line="200" w:lineRule="atLeast"/>
              <w:jc w:val="both"/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  <w:tab/>
              <w:t>manifesta incertezze nell’autoregolare il proprio comportamento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</w:pP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</w:pPr>
          </w:p>
        </w:tc>
      </w:tr>
      <w:tr w:rsidR="00AD0B22" w:rsidRPr="00292281"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pStyle w:val="Contenutotabella"/>
              <w:snapToGrid w:val="0"/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</w:pPr>
          </w:p>
        </w:tc>
        <w:tc>
          <w:tcPr>
            <w:tcW w:w="2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</w:p>
        </w:tc>
        <w:tc>
          <w:tcPr>
            <w:tcW w:w="52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hAnsi="Biancoenero Regular"/>
              </w:rPr>
            </w:pPr>
            <w:proofErr w:type="gramStart"/>
            <w:r w:rsidRPr="00292281"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  <w:t>Annotazioni:…</w:t>
            </w:r>
            <w:proofErr w:type="gramEnd"/>
            <w:r w:rsidRPr="00292281">
              <w:rPr>
                <w:rFonts w:ascii="Biancoenero Regular" w:eastAsia="Arial" w:hAnsi="Biancoenero Regular" w:cs="Biancoenero Book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……………………………………………………………………………………………………………………………………………………………………………………….....................</w:t>
            </w:r>
          </w:p>
        </w:tc>
      </w:tr>
    </w:tbl>
    <w:p w:rsidR="00AD0B22" w:rsidRPr="00292281" w:rsidRDefault="00AD0B22">
      <w:pPr>
        <w:spacing w:line="200" w:lineRule="atLeast"/>
        <w:rPr>
          <w:rFonts w:ascii="Biancoenero Regular" w:hAnsi="Biancoenero Regular" w:cs="Biancoenero Book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65"/>
        <w:gridCol w:w="6105"/>
      </w:tblGrid>
      <w:tr w:rsidR="00AD0B22" w:rsidRPr="00292281">
        <w:tc>
          <w:tcPr>
            <w:tcW w:w="35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pStyle w:val="Contenutotabella"/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I rapporti con la </w:t>
            </w: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>famiglia</w:t>
            </w: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 avvengono</w:t>
            </w:r>
          </w:p>
        </w:tc>
        <w:tc>
          <w:tcPr>
            <w:tcW w:w="6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su richiesta (ore di ricevimento settimanale)</w:t>
            </w:r>
          </w:p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durante i colloqui collettivi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alla consegna della scheda di valutazione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 xml:space="preserve">   </w:t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solo su richiesta scritta dei docenti</w:t>
            </w:r>
          </w:p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durante i Consigli di classe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hAnsi="Biancoenero Regular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raramente / quasi mai</w:t>
            </w:r>
          </w:p>
        </w:tc>
      </w:tr>
      <w:tr w:rsidR="00AD0B22" w:rsidRPr="00292281">
        <w:tc>
          <w:tcPr>
            <w:tcW w:w="3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pStyle w:val="Contenutotabella"/>
              <w:snapToGrid w:val="0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Biancoenero Regular" w:hAnsi="Biancoenero Regular" w:cs="Biancoenero Book"/>
                <w:sz w:val="16"/>
                <w:szCs w:val="16"/>
              </w:rPr>
              <w:t xml:space="preserve">La </w:t>
            </w:r>
            <w:r w:rsidRPr="00292281">
              <w:rPr>
                <w:rFonts w:ascii="Biancoenero Regular" w:hAnsi="Biancoenero Regular" w:cs="Biancoenero Book"/>
                <w:b/>
                <w:bCs/>
                <w:sz w:val="16"/>
                <w:szCs w:val="16"/>
              </w:rPr>
              <w:t xml:space="preserve">famiglia </w:t>
            </w:r>
          </w:p>
        </w:tc>
        <w:tc>
          <w:tcPr>
            <w:tcW w:w="61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comprende e comunica in italiano corrente</w:t>
            </w:r>
          </w:p>
          <w:p w:rsidR="00AD0B22" w:rsidRPr="00292281" w:rsidRDefault="00AD0B22">
            <w:pPr>
              <w:tabs>
                <w:tab w:val="left" w:pos="283"/>
              </w:tabs>
              <w:snapToGrid w:val="0"/>
              <w:spacing w:line="200" w:lineRule="atLeast"/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comprende e comunica in italiano semplice</w:t>
            </w:r>
          </w:p>
          <w:p w:rsidR="00AD0B22" w:rsidRPr="00292281" w:rsidRDefault="00AD0B22">
            <w:pPr>
              <w:tabs>
                <w:tab w:val="left" w:pos="283"/>
              </w:tabs>
              <w:spacing w:line="200" w:lineRule="atLeast"/>
              <w:rPr>
                <w:rFonts w:ascii="Biancoenero Regular" w:hAnsi="Biancoenero Regular"/>
              </w:rPr>
            </w:pPr>
            <w:r w:rsidRPr="0029228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□</w:t>
            </w:r>
            <w:r w:rsidRPr="00292281">
              <w:rPr>
                <w:rFonts w:ascii="Biancoenero Regular" w:eastAsia="Arial" w:hAnsi="Biancoenero Regular" w:cs="Biancoenero Book"/>
                <w:b/>
                <w:bCs/>
                <w:sz w:val="16"/>
                <w:szCs w:val="16"/>
              </w:rPr>
              <w:tab/>
            </w:r>
            <w:r w:rsidRPr="00292281">
              <w:rPr>
                <w:rFonts w:ascii="Biancoenero Regular" w:eastAsia="Arial" w:hAnsi="Biancoenero Regular" w:cs="Biancoenero Book"/>
                <w:sz w:val="16"/>
                <w:szCs w:val="16"/>
              </w:rPr>
              <w:t>necessita di un mediatore linguistico</w:t>
            </w:r>
          </w:p>
        </w:tc>
      </w:tr>
    </w:tbl>
    <w:p w:rsidR="00292281" w:rsidRDefault="00292281">
      <w:pPr>
        <w:spacing w:after="57" w:line="200" w:lineRule="atLeast"/>
        <w:rPr>
          <w:rFonts w:ascii="Biancoenero Regular" w:hAnsi="Biancoenero Regular" w:cs="Biancoenero Book"/>
          <w:b/>
          <w:bCs/>
          <w:sz w:val="16"/>
          <w:szCs w:val="16"/>
        </w:rPr>
      </w:pPr>
    </w:p>
    <w:p w:rsidR="00AD0B22" w:rsidRPr="00292281" w:rsidRDefault="00AD0B22">
      <w:pPr>
        <w:spacing w:after="57" w:line="200" w:lineRule="atLeast"/>
        <w:rPr>
          <w:rFonts w:ascii="Biancoenero Regular" w:eastAsia="Arial" w:hAnsi="Biancoenero Regular" w:cs="Biancoenero Book"/>
          <w:b/>
          <w:bCs/>
          <w:sz w:val="16"/>
          <w:szCs w:val="16"/>
        </w:rPr>
      </w:pPr>
      <w:r w:rsidRPr="00292281">
        <w:rPr>
          <w:rFonts w:ascii="Biancoenero Regular" w:hAnsi="Biancoenero Regular" w:cs="Biancoenero Book"/>
          <w:b/>
          <w:bCs/>
          <w:sz w:val="16"/>
          <w:szCs w:val="16"/>
        </w:rPr>
        <w:t xml:space="preserve">6.c </w:t>
      </w:r>
      <w:r w:rsidRPr="00292281">
        <w:rPr>
          <w:rFonts w:ascii="Biancoenero Regular" w:eastAsia="Arial" w:hAnsi="Biancoenero Regular" w:cs="Biancoenero Book"/>
          <w:b/>
          <w:bCs/>
          <w:sz w:val="16"/>
          <w:szCs w:val="16"/>
        </w:rPr>
        <w:t xml:space="preserve">Altro </w:t>
      </w:r>
      <w:r w:rsidRPr="00292281">
        <w:rPr>
          <w:rFonts w:ascii="Biancoenero Regular" w:eastAsia="Arial" w:hAnsi="Biancoenero Regular" w:cs="Biancoenero Book"/>
          <w:bCs/>
          <w:i/>
          <w:sz w:val="16"/>
          <w:szCs w:val="16"/>
        </w:rPr>
        <w:t>(informazioni che si ritengono significative non contemplate nel modulo)</w:t>
      </w:r>
    </w:p>
    <w:p w:rsidR="00AD0B22" w:rsidRPr="00292281" w:rsidRDefault="00AD0B22">
      <w:pPr>
        <w:spacing w:after="57" w:line="200" w:lineRule="atLeast"/>
        <w:rPr>
          <w:rFonts w:ascii="Biancoenero Regular" w:hAnsi="Biancoenero Regular" w:cs="Biancoenero Book"/>
          <w:sz w:val="16"/>
          <w:szCs w:val="16"/>
        </w:rPr>
      </w:pPr>
      <w:r w:rsidRPr="00292281">
        <w:rPr>
          <w:rFonts w:ascii="Biancoenero Regular" w:eastAsia="Arial" w:hAnsi="Biancoenero Regular" w:cs="Biancoenero Book"/>
          <w:b/>
          <w:bCs/>
          <w:sz w:val="16"/>
          <w:szCs w:val="16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2"/>
      </w:tblGrid>
      <w:tr w:rsidR="00AD0B22" w:rsidRPr="00292281" w:rsidTr="00270880">
        <w:trPr>
          <w:trHeight w:val="1213"/>
        </w:trPr>
        <w:tc>
          <w:tcPr>
            <w:tcW w:w="9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B22" w:rsidRPr="00292281" w:rsidRDefault="00AD0B22" w:rsidP="00292281">
            <w:pPr>
              <w:snapToGrid w:val="0"/>
              <w:rPr>
                <w:rFonts w:ascii="Biancoenero Regular" w:hAnsi="Biancoenero Regular"/>
              </w:rPr>
            </w:pPr>
          </w:p>
        </w:tc>
      </w:tr>
    </w:tbl>
    <w:p w:rsidR="00AD0B22" w:rsidRPr="00292281" w:rsidRDefault="00AD0B22" w:rsidP="00292281">
      <w:pPr>
        <w:spacing w:line="200" w:lineRule="atLeast"/>
        <w:rPr>
          <w:rFonts w:ascii="Biancoenero Regular" w:hAnsi="Biancoenero Regular"/>
        </w:rPr>
      </w:pPr>
      <w:r w:rsidRPr="00292281">
        <w:rPr>
          <w:rFonts w:ascii="Biancoenero Regular" w:eastAsia="Arial" w:hAnsi="Biancoenero Regular" w:cs="Biancoenero Book"/>
          <w:sz w:val="16"/>
          <w:szCs w:val="16"/>
        </w:rPr>
        <w:t xml:space="preserve">                                                           </w:t>
      </w:r>
    </w:p>
    <w:p w:rsidR="003F454D" w:rsidRPr="00292281" w:rsidRDefault="003F454D" w:rsidP="003F454D">
      <w:pPr>
        <w:spacing w:line="200" w:lineRule="atLeast"/>
        <w:rPr>
          <w:rFonts w:ascii="Biancoenero Regular" w:hAnsi="Biancoenero Regular" w:cs="Biancoenero Book"/>
          <w:sz w:val="16"/>
          <w:szCs w:val="16"/>
        </w:rPr>
      </w:pPr>
      <w:r w:rsidRPr="00292281">
        <w:rPr>
          <w:rFonts w:ascii="Biancoenero Regular" w:eastAsia="Arial" w:hAnsi="Biancoenero Regular" w:cs="Biancoenero Book"/>
          <w:sz w:val="16"/>
          <w:szCs w:val="16"/>
        </w:rPr>
        <w:t>Data .............................................</w:t>
      </w:r>
    </w:p>
    <w:p w:rsidR="00AD0B22" w:rsidRPr="00292281" w:rsidRDefault="00AD0B22">
      <w:pPr>
        <w:rPr>
          <w:rFonts w:ascii="Biancoenero Regular" w:hAnsi="Biancoenero Regular" w:cs="Biancoenero Book"/>
          <w:b/>
          <w:bCs/>
          <w:sz w:val="16"/>
          <w:szCs w:val="16"/>
        </w:rPr>
      </w:pPr>
    </w:p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292281" w:rsidRDefault="001943A7">
      <w:pPr>
        <w:spacing w:line="200" w:lineRule="atLeast"/>
        <w:rPr>
          <w:rFonts w:ascii="Biancoenero Regular" w:eastAsia="Arial" w:hAnsi="Biancoenero Regular" w:cs="Biancoenero Book"/>
          <w:sz w:val="16"/>
          <w:szCs w:val="16"/>
        </w:rPr>
      </w:pPr>
      <w:r>
        <w:rPr>
          <w:rFonts w:ascii="Biancoenero Regular" w:hAnsi="Biancoenero Regular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87.5pt;margin-top:8.05pt;width:171.65pt;height:64.6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" strokecolor="white" strokeweight=".5pt">
            <v:textbox inset="7.45pt,3.85pt,7.45pt,3.85pt">
              <w:txbxContent>
                <w:p w:rsidR="00AD0B22" w:rsidRPr="00292281" w:rsidRDefault="00AD0B22" w:rsidP="00292281">
                  <w:pPr>
                    <w:jc w:val="center"/>
                    <w:rPr>
                      <w:rFonts w:ascii="Biancoenero Regular" w:eastAsia="Arial" w:hAnsi="Biancoenero Regular" w:cs="Candara"/>
                      <w:sz w:val="16"/>
                    </w:rPr>
                  </w:pPr>
                  <w:r w:rsidRPr="00292281">
                    <w:rPr>
                      <w:rFonts w:ascii="Biancoenero Regular" w:eastAsia="Arial" w:hAnsi="Biancoenero Regular" w:cs="Candara"/>
                      <w:sz w:val="16"/>
                    </w:rPr>
                    <w:t>Il Referente alunni di cittadinanza non italiana</w:t>
                  </w:r>
                </w:p>
                <w:p w:rsidR="00292281" w:rsidRPr="00292281" w:rsidRDefault="00292281" w:rsidP="00292281">
                  <w:pPr>
                    <w:jc w:val="center"/>
                    <w:rPr>
                      <w:rFonts w:ascii="Biancoenero Regular" w:eastAsia="Arial" w:hAnsi="Biancoenero Regular" w:cs="Arial"/>
                      <w:sz w:val="16"/>
                    </w:rPr>
                  </w:pPr>
                </w:p>
                <w:p w:rsidR="00AD0B22" w:rsidRPr="00292281" w:rsidRDefault="00AD0B22">
                  <w:pPr>
                    <w:rPr>
                      <w:rFonts w:ascii="Biancoenero Regular" w:hAnsi="Biancoenero Regular"/>
                      <w:sz w:val="16"/>
                    </w:rPr>
                  </w:pPr>
                  <w:r w:rsidRPr="00292281">
                    <w:rPr>
                      <w:rFonts w:ascii="Biancoenero Regular" w:eastAsia="Arial" w:hAnsi="Biancoenero Regular" w:cs="Arial"/>
                      <w:sz w:val="16"/>
                    </w:rPr>
                    <w:t>………………………………</w:t>
                  </w:r>
                  <w:r w:rsidR="003F454D">
                    <w:rPr>
                      <w:rFonts w:ascii="Biancoenero Regular" w:eastAsia="Arial" w:hAnsi="Biancoenero Regular" w:cs="Arial"/>
                      <w:sz w:val="16"/>
                    </w:rPr>
                    <w:t>………………………………..</w:t>
                  </w:r>
                </w:p>
                <w:p w:rsidR="00AD0B22" w:rsidRDefault="00AD0B22"/>
              </w:txbxContent>
            </v:textbox>
          </v:shape>
        </w:pict>
      </w:r>
      <w:r>
        <w:rPr>
          <w:rFonts w:ascii="Biancoenero Regular" w:hAnsi="Biancoenero Regular"/>
          <w:noProof/>
          <w:lang w:eastAsia="it-IT"/>
        </w:rPr>
        <w:pict>
          <v:shape id="Text Box 2" o:spid="_x0000_s1027" type="#_x0000_t202" style="position:absolute;margin-left:6.8pt;margin-top:3.8pt;width:171.65pt;height:53.4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" strokecolor="white" strokeweight=".5pt">
            <v:textbox inset="7.45pt,3.85pt,7.45pt,3.85pt">
              <w:txbxContent>
                <w:p w:rsidR="00AD0B22" w:rsidRPr="00292281" w:rsidRDefault="00AD0B22">
                  <w:pPr>
                    <w:rPr>
                      <w:rFonts w:ascii="Biancoenero Regular" w:eastAsia="Arial" w:hAnsi="Biancoenero Regular" w:cs="Candara"/>
                      <w:sz w:val="18"/>
                    </w:rPr>
                  </w:pPr>
                  <w:r w:rsidRPr="00292281">
                    <w:rPr>
                      <w:rFonts w:ascii="Biancoenero Regular" w:eastAsia="Arial" w:hAnsi="Biancoenero Regular" w:cs="Candara"/>
                      <w:sz w:val="18"/>
                    </w:rPr>
                    <w:t>Il Coordinatore di classe</w:t>
                  </w:r>
                </w:p>
                <w:p w:rsidR="00AD0B22" w:rsidRPr="00292281" w:rsidRDefault="00AD0B22">
                  <w:pPr>
                    <w:rPr>
                      <w:rFonts w:ascii="Biancoenero Regular" w:eastAsia="Arial" w:hAnsi="Biancoenero Regular" w:cs="Candara"/>
                      <w:sz w:val="18"/>
                    </w:rPr>
                  </w:pPr>
                </w:p>
                <w:p w:rsidR="00AD0B22" w:rsidRPr="00292281" w:rsidRDefault="00AD0B22">
                  <w:pPr>
                    <w:rPr>
                      <w:rFonts w:ascii="Biancoenero Regular" w:hAnsi="Biancoenero Regular"/>
                      <w:sz w:val="18"/>
                    </w:rPr>
                  </w:pPr>
                  <w:r w:rsidRPr="00292281">
                    <w:rPr>
                      <w:rFonts w:ascii="Biancoenero Regular" w:eastAsia="Arial" w:hAnsi="Biancoenero Regular" w:cs="Arial"/>
                      <w:sz w:val="18"/>
                    </w:rPr>
                    <w:t>………………………………</w:t>
                  </w:r>
                  <w:r w:rsidR="003F454D">
                    <w:rPr>
                      <w:rFonts w:ascii="Biancoenero Regular" w:eastAsia="Arial" w:hAnsi="Biancoenero Regular" w:cs="Arial"/>
                      <w:sz w:val="18"/>
                    </w:rPr>
                    <w:t>…………………………….</w:t>
                  </w:r>
                </w:p>
              </w:txbxContent>
            </v:textbox>
          </v:shape>
        </w:pict>
      </w:r>
    </w:p>
    <w:p w:rsidR="00292281" w:rsidRDefault="00292281">
      <w:pPr>
        <w:spacing w:line="200" w:lineRule="atLeast"/>
        <w:rPr>
          <w:rFonts w:ascii="Biancoenero Regular" w:eastAsia="Arial" w:hAnsi="Biancoenero Regular" w:cs="Biancoenero Book"/>
          <w:sz w:val="16"/>
          <w:szCs w:val="16"/>
        </w:rPr>
      </w:pPr>
    </w:p>
    <w:p w:rsidR="00292281" w:rsidRDefault="00292281">
      <w:pPr>
        <w:spacing w:line="200" w:lineRule="atLeast"/>
        <w:rPr>
          <w:rFonts w:ascii="Biancoenero Regular" w:eastAsia="Arial" w:hAnsi="Biancoenero Regular" w:cs="Biancoenero Book"/>
          <w:sz w:val="16"/>
          <w:szCs w:val="16"/>
        </w:rPr>
      </w:pPr>
    </w:p>
    <w:p w:rsidR="00AD0B22" w:rsidRPr="00292281" w:rsidRDefault="00AD0B22">
      <w:pPr>
        <w:rPr>
          <w:rFonts w:ascii="Biancoenero Regular" w:hAnsi="Biancoenero Regular" w:cs="Biancoenero Book"/>
          <w:sz w:val="16"/>
          <w:szCs w:val="16"/>
        </w:rPr>
      </w:pPr>
    </w:p>
    <w:p w:rsidR="00AD0B22" w:rsidRPr="00270880" w:rsidRDefault="00AD0B22" w:rsidP="00EE1176">
      <w:pPr>
        <w:jc w:val="center"/>
        <w:rPr>
          <w:rFonts w:ascii="Biancoenero Regular" w:hAnsi="Biancoenero Regular" w:cs="Biancoenero Book"/>
          <w:sz w:val="16"/>
          <w:szCs w:val="16"/>
        </w:rPr>
      </w:pPr>
    </w:p>
    <w:sectPr w:rsidR="00AD0B22" w:rsidRPr="00270880" w:rsidSect="00143855">
      <w:headerReference w:type="default" r:id="rId7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3A7" w:rsidRDefault="001943A7" w:rsidP="00292281">
      <w:r>
        <w:separator/>
      </w:r>
    </w:p>
  </w:endnote>
  <w:endnote w:type="continuationSeparator" w:id="0">
    <w:p w:rsidR="001943A7" w:rsidRDefault="001943A7" w:rsidP="00292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rostile"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iancoenero Regular">
    <w:altName w:val="Microsoft YaHei"/>
    <w:panose1 w:val="00000000000000000000"/>
    <w:charset w:val="00"/>
    <w:family w:val="swiss"/>
    <w:notTrueType/>
    <w:pitch w:val="variable"/>
    <w:sig w:usb0="00000003" w:usb1="0000204A" w:usb2="00000000" w:usb3="00000000" w:csb0="00000001" w:csb1="00000000"/>
  </w:font>
  <w:font w:name="Biancoenero Book">
    <w:altName w:val="MS Mincho"/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3A7" w:rsidRDefault="001943A7" w:rsidP="00292281">
      <w:r>
        <w:separator/>
      </w:r>
    </w:p>
  </w:footnote>
  <w:footnote w:type="continuationSeparator" w:id="0">
    <w:p w:rsidR="001943A7" w:rsidRDefault="001943A7" w:rsidP="00292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281" w:rsidRDefault="0043433F" w:rsidP="00292281">
    <w:pPr>
      <w:spacing w:after="120"/>
      <w:ind w:left="2124"/>
      <w:rPr>
        <w:rFonts w:ascii="Verdana" w:hAnsi="Verdana" w:cs="Segoe UI"/>
        <w:b/>
        <w:bCs/>
        <w:color w:val="000000"/>
        <w:sz w:val="20"/>
        <w:szCs w:val="26"/>
      </w:rPr>
    </w:pPr>
    <w:r w:rsidRPr="00292281">
      <w:rPr>
        <w:noProof/>
        <w:sz w:val="18"/>
        <w:lang w:eastAsia="it-IT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137285" cy="432435"/>
          <wp:effectExtent l="0" t="0" r="0" b="0"/>
          <wp:wrapTight wrapText="bothSides">
            <wp:wrapPolygon edited="0">
              <wp:start x="0" y="0"/>
              <wp:lineTo x="0" y="20934"/>
              <wp:lineTo x="21347" y="20934"/>
              <wp:lineTo x="21347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4324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292281" w:rsidRPr="00292281">
      <w:rPr>
        <w:rFonts w:ascii="Verdana" w:hAnsi="Verdana" w:cs="Segoe UI"/>
        <w:b/>
        <w:bCs/>
        <w:color w:val="000000"/>
        <w:sz w:val="20"/>
        <w:szCs w:val="26"/>
      </w:rPr>
      <w:t xml:space="preserve">CENTRO TERRITORIALE PER L’INCLUSIONE – AMBITO </w:t>
    </w:r>
    <w:r w:rsidR="00515C86">
      <w:rPr>
        <w:rFonts w:ascii="Verdana" w:hAnsi="Verdana" w:cs="Segoe UI"/>
        <w:b/>
        <w:bCs/>
        <w:color w:val="000000"/>
        <w:sz w:val="20"/>
        <w:szCs w:val="26"/>
      </w:rPr>
      <w:t>4</w:t>
    </w:r>
    <w:r w:rsidR="00292281" w:rsidRPr="00292281">
      <w:rPr>
        <w:rFonts w:ascii="Verdana" w:hAnsi="Verdana" w:cs="Segoe UI"/>
        <w:b/>
        <w:bCs/>
        <w:color w:val="000000"/>
        <w:sz w:val="20"/>
        <w:szCs w:val="26"/>
      </w:rPr>
      <w:t xml:space="preserve"> </w:t>
    </w:r>
  </w:p>
  <w:p w:rsidR="00515C86" w:rsidRPr="00292281" w:rsidRDefault="00515C86" w:rsidP="00292281">
    <w:pPr>
      <w:spacing w:after="120"/>
      <w:ind w:left="2124"/>
      <w:rPr>
        <w:rFonts w:ascii="Verdana" w:hAnsi="Verdana" w:cs="Segoe UI"/>
        <w:b/>
        <w:bCs/>
        <w:color w:val="000000"/>
        <w:sz w:val="20"/>
        <w:szCs w:val="26"/>
      </w:rPr>
    </w:pPr>
    <w:proofErr w:type="spellStart"/>
    <w:r>
      <w:rPr>
        <w:rFonts w:ascii="Verdana" w:hAnsi="Verdana" w:cs="Segoe UI"/>
        <w:b/>
        <w:bCs/>
        <w:color w:val="000000"/>
        <w:sz w:val="20"/>
        <w:szCs w:val="26"/>
      </w:rPr>
      <w:t>Ic</w:t>
    </w:r>
    <w:proofErr w:type="spellEnd"/>
    <w:r>
      <w:rPr>
        <w:rFonts w:ascii="Verdana" w:hAnsi="Verdana" w:cs="Segoe UI"/>
        <w:b/>
        <w:bCs/>
        <w:color w:val="000000"/>
        <w:sz w:val="20"/>
        <w:szCs w:val="26"/>
      </w:rPr>
      <w:t>. De Amicis- Scuola Polo per l’Inclusione</w:t>
    </w:r>
  </w:p>
  <w:p w:rsidR="00292281" w:rsidRPr="00292281" w:rsidRDefault="00292281" w:rsidP="00292281">
    <w:pPr>
      <w:spacing w:after="120"/>
      <w:ind w:firstLine="708"/>
      <w:jc w:val="center"/>
      <w:rPr>
        <w:rFonts w:ascii="Verdana" w:hAnsi="Verdana" w:cs="Segoe UI"/>
        <w:color w:val="000000"/>
        <w:sz w:val="14"/>
        <w:szCs w:val="16"/>
      </w:rPr>
    </w:pPr>
    <w:r w:rsidRPr="00292281">
      <w:rPr>
        <w:rFonts w:ascii="Verdana" w:hAnsi="Verdana" w:cs="Segoe UI"/>
        <w:color w:val="000000"/>
        <w:sz w:val="14"/>
        <w:szCs w:val="16"/>
      </w:rPr>
      <w:t>sede: I.C. “De Amicis”, via delle Tofane 1, 24125 Bergamo 035 4520271</w:t>
    </w:r>
  </w:p>
  <w:p w:rsidR="00292281" w:rsidRPr="00292281" w:rsidRDefault="00FE1984" w:rsidP="00292281">
    <w:pPr>
      <w:spacing w:after="120"/>
      <w:ind w:firstLine="708"/>
      <w:jc w:val="center"/>
      <w:rPr>
        <w:sz w:val="22"/>
      </w:rPr>
    </w:pPr>
    <w:r>
      <w:rPr>
        <w:rFonts w:ascii="Verdana" w:hAnsi="Verdana" w:cs="Segoe UI"/>
        <w:color w:val="000000"/>
        <w:sz w:val="14"/>
        <w:szCs w:val="16"/>
      </w:rPr>
      <w:t>cti@istitutodeamicis.gov.it</w:t>
    </w:r>
  </w:p>
  <w:p w:rsidR="00292281" w:rsidRDefault="00292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szCs w:val="20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aps w:val="0"/>
        <w:smallCaps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aps w:val="0"/>
        <w:smallCaps w:val="0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aps w:val="0"/>
        <w:smallCaps w:val="0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281"/>
    <w:rsid w:val="000879B3"/>
    <w:rsid w:val="000F0047"/>
    <w:rsid w:val="00127470"/>
    <w:rsid w:val="00143855"/>
    <w:rsid w:val="001943A7"/>
    <w:rsid w:val="00270880"/>
    <w:rsid w:val="00275522"/>
    <w:rsid w:val="00292281"/>
    <w:rsid w:val="003F454D"/>
    <w:rsid w:val="0043433F"/>
    <w:rsid w:val="004C4356"/>
    <w:rsid w:val="00515C86"/>
    <w:rsid w:val="00543861"/>
    <w:rsid w:val="00755EFE"/>
    <w:rsid w:val="007A0C37"/>
    <w:rsid w:val="00852817"/>
    <w:rsid w:val="008928A7"/>
    <w:rsid w:val="00905398"/>
    <w:rsid w:val="00A53320"/>
    <w:rsid w:val="00A74866"/>
    <w:rsid w:val="00AD0B22"/>
    <w:rsid w:val="00AD0F77"/>
    <w:rsid w:val="00B03AE6"/>
    <w:rsid w:val="00C04547"/>
    <w:rsid w:val="00C67CE3"/>
    <w:rsid w:val="00DA1008"/>
    <w:rsid w:val="00E52C23"/>
    <w:rsid w:val="00EA0E84"/>
    <w:rsid w:val="00EE1176"/>
    <w:rsid w:val="00EE1E70"/>
    <w:rsid w:val="00EF4B0A"/>
    <w:rsid w:val="00FE1984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83179C9"/>
  <w15:docId w15:val="{4FDDDE6D-E8A7-479C-90B7-02100DBA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3855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143855"/>
    <w:pPr>
      <w:keepNext/>
      <w:numPr>
        <w:numId w:val="1"/>
      </w:numPr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43855"/>
    <w:pPr>
      <w:keepNext/>
      <w:numPr>
        <w:ilvl w:val="1"/>
        <w:numId w:val="1"/>
      </w:numPr>
      <w:jc w:val="center"/>
      <w:outlineLvl w:val="1"/>
    </w:pPr>
    <w:rPr>
      <w:b/>
      <w:bCs/>
      <w:sz w:val="20"/>
    </w:rPr>
  </w:style>
  <w:style w:type="paragraph" w:styleId="Titolo3">
    <w:name w:val="heading 3"/>
    <w:basedOn w:val="Normale"/>
    <w:next w:val="Normale"/>
    <w:qFormat/>
    <w:rsid w:val="0014385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14385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14385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43855"/>
    <w:pPr>
      <w:keepNext/>
      <w:numPr>
        <w:ilvl w:val="5"/>
        <w:numId w:val="1"/>
      </w:numPr>
      <w:jc w:val="both"/>
      <w:outlineLvl w:val="5"/>
    </w:pPr>
    <w:rPr>
      <w:i/>
    </w:rPr>
  </w:style>
  <w:style w:type="paragraph" w:styleId="Titolo7">
    <w:name w:val="heading 7"/>
    <w:basedOn w:val="Normale"/>
    <w:next w:val="Normale"/>
    <w:qFormat/>
    <w:rsid w:val="00143855"/>
    <w:pPr>
      <w:keepNext/>
      <w:numPr>
        <w:ilvl w:val="6"/>
        <w:numId w:val="1"/>
      </w:numPr>
      <w:jc w:val="center"/>
      <w:outlineLvl w:val="6"/>
    </w:pPr>
    <w:rPr>
      <w:rFonts w:ascii="Verdana" w:hAnsi="Verdana" w:cs="Verdana"/>
      <w:b/>
      <w:bCs/>
      <w:sz w:val="56"/>
      <w:u w:val="single"/>
    </w:rPr>
  </w:style>
  <w:style w:type="paragraph" w:styleId="Titolo8">
    <w:name w:val="heading 8"/>
    <w:basedOn w:val="Normale"/>
    <w:next w:val="Normale"/>
    <w:qFormat/>
    <w:rsid w:val="00143855"/>
    <w:pPr>
      <w:keepNext/>
      <w:numPr>
        <w:ilvl w:val="7"/>
        <w:numId w:val="1"/>
      </w:numPr>
      <w:outlineLvl w:val="7"/>
    </w:pPr>
    <w:rPr>
      <w:i/>
    </w:rPr>
  </w:style>
  <w:style w:type="paragraph" w:styleId="Titolo9">
    <w:name w:val="heading 9"/>
    <w:basedOn w:val="Normale"/>
    <w:next w:val="Normale"/>
    <w:qFormat/>
    <w:rsid w:val="00143855"/>
    <w:pPr>
      <w:keepNext/>
      <w:numPr>
        <w:ilvl w:val="8"/>
        <w:numId w:val="1"/>
      </w:numPr>
      <w:jc w:val="both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43855"/>
    <w:rPr>
      <w:sz w:val="20"/>
      <w:szCs w:val="20"/>
    </w:rPr>
  </w:style>
  <w:style w:type="character" w:customStyle="1" w:styleId="WW8Num1z1">
    <w:name w:val="WW8Num1z1"/>
    <w:rsid w:val="00143855"/>
  </w:style>
  <w:style w:type="character" w:customStyle="1" w:styleId="WW8Num1z2">
    <w:name w:val="WW8Num1z2"/>
    <w:rsid w:val="00143855"/>
  </w:style>
  <w:style w:type="character" w:customStyle="1" w:styleId="WW8Num1z3">
    <w:name w:val="WW8Num1z3"/>
    <w:rsid w:val="00143855"/>
  </w:style>
  <w:style w:type="character" w:customStyle="1" w:styleId="WW8Num1z4">
    <w:name w:val="WW8Num1z4"/>
    <w:rsid w:val="00143855"/>
  </w:style>
  <w:style w:type="character" w:customStyle="1" w:styleId="WW8Num1z5">
    <w:name w:val="WW8Num1z5"/>
    <w:rsid w:val="00143855"/>
  </w:style>
  <w:style w:type="character" w:customStyle="1" w:styleId="WW8Num1z6">
    <w:name w:val="WW8Num1z6"/>
    <w:rsid w:val="00143855"/>
  </w:style>
  <w:style w:type="character" w:customStyle="1" w:styleId="WW8Num1z7">
    <w:name w:val="WW8Num1z7"/>
    <w:rsid w:val="00143855"/>
  </w:style>
  <w:style w:type="character" w:customStyle="1" w:styleId="WW8Num1z8">
    <w:name w:val="WW8Num1z8"/>
    <w:rsid w:val="00143855"/>
  </w:style>
  <w:style w:type="character" w:customStyle="1" w:styleId="WW8Num2z0">
    <w:name w:val="WW8Num2z0"/>
    <w:rsid w:val="00143855"/>
    <w:rPr>
      <w:rFonts w:ascii="Wingdings" w:eastAsia="Arial" w:hAnsi="Wingdings" w:cs="StarSymbol"/>
      <w:sz w:val="18"/>
      <w:szCs w:val="18"/>
    </w:rPr>
  </w:style>
  <w:style w:type="character" w:customStyle="1" w:styleId="WW8Num2z1">
    <w:name w:val="WW8Num2z1"/>
    <w:rsid w:val="00143855"/>
    <w:rPr>
      <w:rFonts w:ascii="Symbol" w:hAnsi="Symbol" w:cs="OpenSymbol"/>
    </w:rPr>
  </w:style>
  <w:style w:type="character" w:customStyle="1" w:styleId="WW8Num3z0">
    <w:name w:val="WW8Num3z0"/>
    <w:rsid w:val="00143855"/>
    <w:rPr>
      <w:rFonts w:ascii="Wingdings" w:hAnsi="Wingdings" w:cs="Wingdings"/>
      <w:caps w:val="0"/>
      <w:smallCaps w:val="0"/>
      <w:sz w:val="24"/>
    </w:rPr>
  </w:style>
  <w:style w:type="character" w:customStyle="1" w:styleId="WW8Num3z1">
    <w:name w:val="WW8Num3z1"/>
    <w:rsid w:val="00143855"/>
    <w:rPr>
      <w:rFonts w:ascii="Symbol" w:hAnsi="Symbol" w:cs="OpenSymbol"/>
    </w:rPr>
  </w:style>
  <w:style w:type="character" w:customStyle="1" w:styleId="WW8Num4z0">
    <w:name w:val="WW8Num4z0"/>
    <w:rsid w:val="00143855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rsid w:val="00143855"/>
  </w:style>
  <w:style w:type="character" w:customStyle="1" w:styleId="WW8Num4z2">
    <w:name w:val="WW8Num4z2"/>
    <w:rsid w:val="00143855"/>
  </w:style>
  <w:style w:type="character" w:customStyle="1" w:styleId="WW8Num4z3">
    <w:name w:val="WW8Num4z3"/>
    <w:rsid w:val="00143855"/>
  </w:style>
  <w:style w:type="character" w:customStyle="1" w:styleId="WW8Num4z4">
    <w:name w:val="WW8Num4z4"/>
    <w:rsid w:val="00143855"/>
  </w:style>
  <w:style w:type="character" w:customStyle="1" w:styleId="WW8Num4z5">
    <w:name w:val="WW8Num4z5"/>
    <w:rsid w:val="00143855"/>
  </w:style>
  <w:style w:type="character" w:customStyle="1" w:styleId="WW8Num4z6">
    <w:name w:val="WW8Num4z6"/>
    <w:rsid w:val="00143855"/>
  </w:style>
  <w:style w:type="character" w:customStyle="1" w:styleId="WW8Num4z7">
    <w:name w:val="WW8Num4z7"/>
    <w:rsid w:val="00143855"/>
  </w:style>
  <w:style w:type="character" w:customStyle="1" w:styleId="WW8Num4z8">
    <w:name w:val="WW8Num4z8"/>
    <w:rsid w:val="00143855"/>
  </w:style>
  <w:style w:type="character" w:customStyle="1" w:styleId="WW8Num2z2">
    <w:name w:val="WW8Num2z2"/>
    <w:rsid w:val="00143855"/>
  </w:style>
  <w:style w:type="character" w:customStyle="1" w:styleId="WW8Num2z3">
    <w:name w:val="WW8Num2z3"/>
    <w:rsid w:val="00143855"/>
  </w:style>
  <w:style w:type="character" w:customStyle="1" w:styleId="WW8Num2z4">
    <w:name w:val="WW8Num2z4"/>
    <w:rsid w:val="00143855"/>
  </w:style>
  <w:style w:type="character" w:customStyle="1" w:styleId="WW8Num2z5">
    <w:name w:val="WW8Num2z5"/>
    <w:rsid w:val="00143855"/>
  </w:style>
  <w:style w:type="character" w:customStyle="1" w:styleId="WW8Num2z6">
    <w:name w:val="WW8Num2z6"/>
    <w:rsid w:val="00143855"/>
    <w:rPr>
      <w:caps w:val="0"/>
      <w:smallCaps w:val="0"/>
    </w:rPr>
  </w:style>
  <w:style w:type="character" w:customStyle="1" w:styleId="WW8Num2z7">
    <w:name w:val="WW8Num2z7"/>
    <w:rsid w:val="00143855"/>
  </w:style>
  <w:style w:type="character" w:customStyle="1" w:styleId="WW8Num2z8">
    <w:name w:val="WW8Num2z8"/>
    <w:rsid w:val="00143855"/>
  </w:style>
  <w:style w:type="character" w:customStyle="1" w:styleId="WW8Num3z2">
    <w:name w:val="WW8Num3z2"/>
    <w:rsid w:val="00143855"/>
  </w:style>
  <w:style w:type="character" w:customStyle="1" w:styleId="WW8Num3z3">
    <w:name w:val="WW8Num3z3"/>
    <w:rsid w:val="00143855"/>
  </w:style>
  <w:style w:type="character" w:customStyle="1" w:styleId="WW8Num3z4">
    <w:name w:val="WW8Num3z4"/>
    <w:rsid w:val="00143855"/>
  </w:style>
  <w:style w:type="character" w:customStyle="1" w:styleId="WW8Num3z5">
    <w:name w:val="WW8Num3z5"/>
    <w:rsid w:val="00143855"/>
  </w:style>
  <w:style w:type="character" w:customStyle="1" w:styleId="WW8Num3z6">
    <w:name w:val="WW8Num3z6"/>
    <w:rsid w:val="00143855"/>
  </w:style>
  <w:style w:type="character" w:customStyle="1" w:styleId="WW8Num3z7">
    <w:name w:val="WW8Num3z7"/>
    <w:rsid w:val="00143855"/>
  </w:style>
  <w:style w:type="character" w:customStyle="1" w:styleId="WW8Num3z8">
    <w:name w:val="WW8Num3z8"/>
    <w:rsid w:val="00143855"/>
  </w:style>
  <w:style w:type="character" w:customStyle="1" w:styleId="WW8Num5z0">
    <w:name w:val="WW8Num5z0"/>
    <w:rsid w:val="00143855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rsid w:val="00143855"/>
    <w:rPr>
      <w:u w:val="none"/>
    </w:rPr>
  </w:style>
  <w:style w:type="character" w:customStyle="1" w:styleId="WW8Num7z0">
    <w:name w:val="WW8Num7z0"/>
    <w:rsid w:val="00143855"/>
    <w:rPr>
      <w:rFonts w:ascii="StarSymbol" w:hAnsi="StarSymbol" w:cs="StarSymbol"/>
    </w:rPr>
  </w:style>
  <w:style w:type="character" w:customStyle="1" w:styleId="WW8Num8z0">
    <w:name w:val="WW8Num8z0"/>
    <w:rsid w:val="00143855"/>
  </w:style>
  <w:style w:type="character" w:customStyle="1" w:styleId="WW8Num8z1">
    <w:name w:val="WW8Num8z1"/>
    <w:rsid w:val="00143855"/>
  </w:style>
  <w:style w:type="character" w:customStyle="1" w:styleId="WW8Num8z2">
    <w:name w:val="WW8Num8z2"/>
    <w:rsid w:val="00143855"/>
  </w:style>
  <w:style w:type="character" w:customStyle="1" w:styleId="WW8Num8z3">
    <w:name w:val="WW8Num8z3"/>
    <w:rsid w:val="00143855"/>
  </w:style>
  <w:style w:type="character" w:customStyle="1" w:styleId="WW8Num8z4">
    <w:name w:val="WW8Num8z4"/>
    <w:rsid w:val="00143855"/>
  </w:style>
  <w:style w:type="character" w:customStyle="1" w:styleId="WW8Num8z5">
    <w:name w:val="WW8Num8z5"/>
    <w:rsid w:val="00143855"/>
  </w:style>
  <w:style w:type="character" w:customStyle="1" w:styleId="WW8Num8z6">
    <w:name w:val="WW8Num8z6"/>
    <w:rsid w:val="00143855"/>
  </w:style>
  <w:style w:type="character" w:customStyle="1" w:styleId="WW8Num8z7">
    <w:name w:val="WW8Num8z7"/>
    <w:rsid w:val="00143855"/>
  </w:style>
  <w:style w:type="character" w:customStyle="1" w:styleId="WW8Num8z8">
    <w:name w:val="WW8Num8z8"/>
    <w:rsid w:val="00143855"/>
  </w:style>
  <w:style w:type="character" w:customStyle="1" w:styleId="WW8Num9z0">
    <w:name w:val="WW8Num9z0"/>
    <w:rsid w:val="00143855"/>
    <w:rPr>
      <w:b/>
      <w:sz w:val="20"/>
      <w:szCs w:val="20"/>
    </w:rPr>
  </w:style>
  <w:style w:type="character" w:customStyle="1" w:styleId="WW8Num9z1">
    <w:name w:val="WW8Num9z1"/>
    <w:rsid w:val="00143855"/>
    <w:rPr>
      <w:rFonts w:ascii="Symbol" w:hAnsi="Symbol" w:cs="Symbol"/>
      <w:b/>
      <w:sz w:val="16"/>
      <w:szCs w:val="16"/>
    </w:rPr>
  </w:style>
  <w:style w:type="character" w:customStyle="1" w:styleId="WW8Num9z2">
    <w:name w:val="WW8Num9z2"/>
    <w:rsid w:val="00143855"/>
  </w:style>
  <w:style w:type="character" w:customStyle="1" w:styleId="WW8Num9z3">
    <w:name w:val="WW8Num9z3"/>
    <w:rsid w:val="00143855"/>
  </w:style>
  <w:style w:type="character" w:customStyle="1" w:styleId="WW8Num9z4">
    <w:name w:val="WW8Num9z4"/>
    <w:rsid w:val="00143855"/>
  </w:style>
  <w:style w:type="character" w:customStyle="1" w:styleId="WW8Num9z5">
    <w:name w:val="WW8Num9z5"/>
    <w:rsid w:val="00143855"/>
  </w:style>
  <w:style w:type="character" w:customStyle="1" w:styleId="WW8Num9z6">
    <w:name w:val="WW8Num9z6"/>
    <w:rsid w:val="00143855"/>
  </w:style>
  <w:style w:type="character" w:customStyle="1" w:styleId="WW8Num9z7">
    <w:name w:val="WW8Num9z7"/>
    <w:rsid w:val="00143855"/>
  </w:style>
  <w:style w:type="character" w:customStyle="1" w:styleId="WW8Num9z8">
    <w:name w:val="WW8Num9z8"/>
    <w:rsid w:val="00143855"/>
  </w:style>
  <w:style w:type="character" w:customStyle="1" w:styleId="WW8Num10z0">
    <w:name w:val="WW8Num10z0"/>
    <w:rsid w:val="00143855"/>
  </w:style>
  <w:style w:type="character" w:customStyle="1" w:styleId="WW8Num10z1">
    <w:name w:val="WW8Num10z1"/>
    <w:rsid w:val="00143855"/>
  </w:style>
  <w:style w:type="character" w:customStyle="1" w:styleId="WW8Num10z2">
    <w:name w:val="WW8Num10z2"/>
    <w:rsid w:val="00143855"/>
  </w:style>
  <w:style w:type="character" w:customStyle="1" w:styleId="WW8Num10z3">
    <w:name w:val="WW8Num10z3"/>
    <w:rsid w:val="00143855"/>
  </w:style>
  <w:style w:type="character" w:customStyle="1" w:styleId="WW8Num10z4">
    <w:name w:val="WW8Num10z4"/>
    <w:rsid w:val="00143855"/>
  </w:style>
  <w:style w:type="character" w:customStyle="1" w:styleId="WW8Num10z5">
    <w:name w:val="WW8Num10z5"/>
    <w:rsid w:val="00143855"/>
  </w:style>
  <w:style w:type="character" w:customStyle="1" w:styleId="WW8Num10z6">
    <w:name w:val="WW8Num10z6"/>
    <w:rsid w:val="00143855"/>
  </w:style>
  <w:style w:type="character" w:customStyle="1" w:styleId="WW8Num10z7">
    <w:name w:val="WW8Num10z7"/>
    <w:rsid w:val="00143855"/>
  </w:style>
  <w:style w:type="character" w:customStyle="1" w:styleId="WW8Num10z8">
    <w:name w:val="WW8Num10z8"/>
    <w:rsid w:val="00143855"/>
  </w:style>
  <w:style w:type="character" w:customStyle="1" w:styleId="WW8Num11z0">
    <w:name w:val="WW8Num11z0"/>
    <w:rsid w:val="00143855"/>
  </w:style>
  <w:style w:type="character" w:customStyle="1" w:styleId="WW8Num11z1">
    <w:name w:val="WW8Num11z1"/>
    <w:rsid w:val="00143855"/>
  </w:style>
  <w:style w:type="character" w:customStyle="1" w:styleId="WW8Num11z2">
    <w:name w:val="WW8Num11z2"/>
    <w:rsid w:val="00143855"/>
  </w:style>
  <w:style w:type="character" w:customStyle="1" w:styleId="WW8Num11z3">
    <w:name w:val="WW8Num11z3"/>
    <w:rsid w:val="00143855"/>
  </w:style>
  <w:style w:type="character" w:customStyle="1" w:styleId="WW8Num11z4">
    <w:name w:val="WW8Num11z4"/>
    <w:rsid w:val="00143855"/>
  </w:style>
  <w:style w:type="character" w:customStyle="1" w:styleId="WW8Num11z5">
    <w:name w:val="WW8Num11z5"/>
    <w:rsid w:val="00143855"/>
  </w:style>
  <w:style w:type="character" w:customStyle="1" w:styleId="WW8Num11z6">
    <w:name w:val="WW8Num11z6"/>
    <w:rsid w:val="00143855"/>
  </w:style>
  <w:style w:type="character" w:customStyle="1" w:styleId="WW8Num11z7">
    <w:name w:val="WW8Num11z7"/>
    <w:rsid w:val="00143855"/>
  </w:style>
  <w:style w:type="character" w:customStyle="1" w:styleId="WW8Num11z8">
    <w:name w:val="WW8Num11z8"/>
    <w:rsid w:val="00143855"/>
  </w:style>
  <w:style w:type="character" w:customStyle="1" w:styleId="WW8Num12z0">
    <w:name w:val="WW8Num12z0"/>
    <w:rsid w:val="00143855"/>
  </w:style>
  <w:style w:type="character" w:customStyle="1" w:styleId="WW8Num12z1">
    <w:name w:val="WW8Num12z1"/>
    <w:rsid w:val="00143855"/>
  </w:style>
  <w:style w:type="character" w:customStyle="1" w:styleId="WW8Num12z2">
    <w:name w:val="WW8Num12z2"/>
    <w:rsid w:val="00143855"/>
  </w:style>
  <w:style w:type="character" w:customStyle="1" w:styleId="WW8Num12z3">
    <w:name w:val="WW8Num12z3"/>
    <w:rsid w:val="00143855"/>
  </w:style>
  <w:style w:type="character" w:customStyle="1" w:styleId="WW8Num12z4">
    <w:name w:val="WW8Num12z4"/>
    <w:rsid w:val="00143855"/>
  </w:style>
  <w:style w:type="character" w:customStyle="1" w:styleId="WW8Num12z5">
    <w:name w:val="WW8Num12z5"/>
    <w:rsid w:val="00143855"/>
  </w:style>
  <w:style w:type="character" w:customStyle="1" w:styleId="WW8Num12z6">
    <w:name w:val="WW8Num12z6"/>
    <w:rsid w:val="00143855"/>
  </w:style>
  <w:style w:type="character" w:customStyle="1" w:styleId="WW8Num12z7">
    <w:name w:val="WW8Num12z7"/>
    <w:rsid w:val="00143855"/>
  </w:style>
  <w:style w:type="character" w:customStyle="1" w:styleId="WW8Num12z8">
    <w:name w:val="WW8Num12z8"/>
    <w:rsid w:val="00143855"/>
  </w:style>
  <w:style w:type="character" w:customStyle="1" w:styleId="WW8Num13z0">
    <w:name w:val="WW8Num13z0"/>
    <w:rsid w:val="00143855"/>
  </w:style>
  <w:style w:type="character" w:customStyle="1" w:styleId="WW8Num13z1">
    <w:name w:val="WW8Num13z1"/>
    <w:rsid w:val="00143855"/>
  </w:style>
  <w:style w:type="character" w:customStyle="1" w:styleId="WW8Num13z2">
    <w:name w:val="WW8Num13z2"/>
    <w:rsid w:val="00143855"/>
  </w:style>
  <w:style w:type="character" w:customStyle="1" w:styleId="WW8Num13z3">
    <w:name w:val="WW8Num13z3"/>
    <w:rsid w:val="00143855"/>
  </w:style>
  <w:style w:type="character" w:customStyle="1" w:styleId="WW8Num13z4">
    <w:name w:val="WW8Num13z4"/>
    <w:rsid w:val="00143855"/>
  </w:style>
  <w:style w:type="character" w:customStyle="1" w:styleId="WW8Num13z5">
    <w:name w:val="WW8Num13z5"/>
    <w:rsid w:val="00143855"/>
  </w:style>
  <w:style w:type="character" w:customStyle="1" w:styleId="WW8Num13z6">
    <w:name w:val="WW8Num13z6"/>
    <w:rsid w:val="00143855"/>
  </w:style>
  <w:style w:type="character" w:customStyle="1" w:styleId="WW8Num13z7">
    <w:name w:val="WW8Num13z7"/>
    <w:rsid w:val="00143855"/>
  </w:style>
  <w:style w:type="character" w:customStyle="1" w:styleId="WW8Num13z8">
    <w:name w:val="WW8Num13z8"/>
    <w:rsid w:val="00143855"/>
  </w:style>
  <w:style w:type="character" w:customStyle="1" w:styleId="WW8Num14z0">
    <w:name w:val="WW8Num14z0"/>
    <w:rsid w:val="00143855"/>
    <w:rPr>
      <w:rFonts w:ascii="Symbol" w:eastAsia="Times New Roman" w:hAnsi="Symbol" w:cs="Times New Roman" w:hint="default"/>
      <w:sz w:val="24"/>
    </w:rPr>
  </w:style>
  <w:style w:type="character" w:customStyle="1" w:styleId="WW8Num14z1">
    <w:name w:val="WW8Num14z1"/>
    <w:rsid w:val="00143855"/>
  </w:style>
  <w:style w:type="character" w:customStyle="1" w:styleId="WW8Num14z2">
    <w:name w:val="WW8Num14z2"/>
    <w:rsid w:val="00143855"/>
  </w:style>
  <w:style w:type="character" w:customStyle="1" w:styleId="WW8Num14z3">
    <w:name w:val="WW8Num14z3"/>
    <w:rsid w:val="00143855"/>
  </w:style>
  <w:style w:type="character" w:customStyle="1" w:styleId="WW8Num14z4">
    <w:name w:val="WW8Num14z4"/>
    <w:rsid w:val="00143855"/>
  </w:style>
  <w:style w:type="character" w:customStyle="1" w:styleId="WW8Num14z5">
    <w:name w:val="WW8Num14z5"/>
    <w:rsid w:val="00143855"/>
  </w:style>
  <w:style w:type="character" w:customStyle="1" w:styleId="WW8Num14z6">
    <w:name w:val="WW8Num14z6"/>
    <w:rsid w:val="00143855"/>
  </w:style>
  <w:style w:type="character" w:customStyle="1" w:styleId="WW8Num14z7">
    <w:name w:val="WW8Num14z7"/>
    <w:rsid w:val="00143855"/>
  </w:style>
  <w:style w:type="character" w:customStyle="1" w:styleId="WW8Num14z8">
    <w:name w:val="WW8Num14z8"/>
    <w:rsid w:val="00143855"/>
  </w:style>
  <w:style w:type="character" w:customStyle="1" w:styleId="WW8Num15z0">
    <w:name w:val="WW8Num15z0"/>
    <w:rsid w:val="00143855"/>
  </w:style>
  <w:style w:type="character" w:customStyle="1" w:styleId="WW8Num15z1">
    <w:name w:val="WW8Num15z1"/>
    <w:rsid w:val="00143855"/>
  </w:style>
  <w:style w:type="character" w:customStyle="1" w:styleId="WW8Num15z2">
    <w:name w:val="WW8Num15z2"/>
    <w:rsid w:val="00143855"/>
  </w:style>
  <w:style w:type="character" w:customStyle="1" w:styleId="WW8Num15z3">
    <w:name w:val="WW8Num15z3"/>
    <w:rsid w:val="00143855"/>
  </w:style>
  <w:style w:type="character" w:customStyle="1" w:styleId="WW8Num15z4">
    <w:name w:val="WW8Num15z4"/>
    <w:rsid w:val="00143855"/>
  </w:style>
  <w:style w:type="character" w:customStyle="1" w:styleId="WW8Num15z5">
    <w:name w:val="WW8Num15z5"/>
    <w:rsid w:val="00143855"/>
  </w:style>
  <w:style w:type="character" w:customStyle="1" w:styleId="WW8Num15z6">
    <w:name w:val="WW8Num15z6"/>
    <w:rsid w:val="00143855"/>
  </w:style>
  <w:style w:type="character" w:customStyle="1" w:styleId="WW8Num15z7">
    <w:name w:val="WW8Num15z7"/>
    <w:rsid w:val="00143855"/>
  </w:style>
  <w:style w:type="character" w:customStyle="1" w:styleId="WW8Num15z8">
    <w:name w:val="WW8Num15z8"/>
    <w:rsid w:val="00143855"/>
  </w:style>
  <w:style w:type="character" w:customStyle="1" w:styleId="WW8Num16z0">
    <w:name w:val="WW8Num16z0"/>
    <w:rsid w:val="00143855"/>
  </w:style>
  <w:style w:type="character" w:customStyle="1" w:styleId="WW8Num16z1">
    <w:name w:val="WW8Num16z1"/>
    <w:rsid w:val="00143855"/>
  </w:style>
  <w:style w:type="character" w:customStyle="1" w:styleId="WW8Num16z2">
    <w:name w:val="WW8Num16z2"/>
    <w:rsid w:val="00143855"/>
  </w:style>
  <w:style w:type="character" w:customStyle="1" w:styleId="WW8Num16z3">
    <w:name w:val="WW8Num16z3"/>
    <w:rsid w:val="00143855"/>
  </w:style>
  <w:style w:type="character" w:customStyle="1" w:styleId="WW8Num16z4">
    <w:name w:val="WW8Num16z4"/>
    <w:rsid w:val="00143855"/>
  </w:style>
  <w:style w:type="character" w:customStyle="1" w:styleId="WW8Num16z5">
    <w:name w:val="WW8Num16z5"/>
    <w:rsid w:val="00143855"/>
  </w:style>
  <w:style w:type="character" w:customStyle="1" w:styleId="WW8Num16z6">
    <w:name w:val="WW8Num16z6"/>
    <w:rsid w:val="00143855"/>
  </w:style>
  <w:style w:type="character" w:customStyle="1" w:styleId="WW8Num16z7">
    <w:name w:val="WW8Num16z7"/>
    <w:rsid w:val="00143855"/>
  </w:style>
  <w:style w:type="character" w:customStyle="1" w:styleId="WW8Num16z8">
    <w:name w:val="WW8Num16z8"/>
    <w:rsid w:val="00143855"/>
  </w:style>
  <w:style w:type="character" w:customStyle="1" w:styleId="WW8Num17z0">
    <w:name w:val="WW8Num17z0"/>
    <w:rsid w:val="00143855"/>
    <w:rPr>
      <w:rFonts w:ascii="Wingdings" w:hAnsi="Wingdings" w:cs="Wingdings" w:hint="default"/>
    </w:rPr>
  </w:style>
  <w:style w:type="character" w:customStyle="1" w:styleId="WW8Num17z1">
    <w:name w:val="WW8Num17z1"/>
    <w:rsid w:val="00143855"/>
    <w:rPr>
      <w:rFonts w:ascii="Courier New" w:hAnsi="Courier New" w:cs="Courier New" w:hint="default"/>
    </w:rPr>
  </w:style>
  <w:style w:type="character" w:customStyle="1" w:styleId="WW8Num17z3">
    <w:name w:val="WW8Num17z3"/>
    <w:rsid w:val="00143855"/>
    <w:rPr>
      <w:rFonts w:ascii="Symbol" w:hAnsi="Symbol" w:cs="Symbol" w:hint="default"/>
    </w:rPr>
  </w:style>
  <w:style w:type="character" w:customStyle="1" w:styleId="WW8Num18z0">
    <w:name w:val="WW8Num18z0"/>
    <w:rsid w:val="00143855"/>
    <w:rPr>
      <w:rFonts w:ascii="Eurostile" w:eastAsia="Times New Roman" w:hAnsi="Eurostile" w:cs="Times New Roman" w:hint="default"/>
    </w:rPr>
  </w:style>
  <w:style w:type="character" w:customStyle="1" w:styleId="WW8Num18z1">
    <w:name w:val="WW8Num18z1"/>
    <w:rsid w:val="00143855"/>
    <w:rPr>
      <w:rFonts w:ascii="Wingdings" w:hAnsi="Wingdings" w:cs="Wingdings" w:hint="default"/>
    </w:rPr>
  </w:style>
  <w:style w:type="character" w:customStyle="1" w:styleId="WW8Num18z2">
    <w:name w:val="WW8Num18z2"/>
    <w:rsid w:val="00143855"/>
    <w:rPr>
      <w:rFonts w:ascii="Eurostile" w:eastAsia="Book Antiqua" w:hAnsi="Eurostile" w:cs="Arial" w:hint="default"/>
    </w:rPr>
  </w:style>
  <w:style w:type="character" w:customStyle="1" w:styleId="WW8Num18z3">
    <w:name w:val="WW8Num18z3"/>
    <w:rsid w:val="00143855"/>
    <w:rPr>
      <w:rFonts w:ascii="Symbol" w:hAnsi="Symbol" w:cs="Symbol" w:hint="default"/>
    </w:rPr>
  </w:style>
  <w:style w:type="character" w:customStyle="1" w:styleId="WW8Num18z4">
    <w:name w:val="WW8Num18z4"/>
    <w:rsid w:val="00143855"/>
    <w:rPr>
      <w:rFonts w:ascii="Courier New" w:hAnsi="Courier New" w:cs="Symbol" w:hint="default"/>
    </w:rPr>
  </w:style>
  <w:style w:type="character" w:customStyle="1" w:styleId="WW8Num19z0">
    <w:name w:val="WW8Num19z0"/>
    <w:rsid w:val="00143855"/>
    <w:rPr>
      <w:rFonts w:ascii="Symbol" w:eastAsia="Times New Roman" w:hAnsi="Symbol" w:cs="Times New Roman" w:hint="default"/>
    </w:rPr>
  </w:style>
  <w:style w:type="character" w:customStyle="1" w:styleId="WW8Num19z1">
    <w:name w:val="WW8Num19z1"/>
    <w:rsid w:val="00143855"/>
  </w:style>
  <w:style w:type="character" w:customStyle="1" w:styleId="WW8Num19z2">
    <w:name w:val="WW8Num19z2"/>
    <w:rsid w:val="00143855"/>
  </w:style>
  <w:style w:type="character" w:customStyle="1" w:styleId="WW8Num19z3">
    <w:name w:val="WW8Num19z3"/>
    <w:rsid w:val="00143855"/>
  </w:style>
  <w:style w:type="character" w:customStyle="1" w:styleId="WW8Num19z4">
    <w:name w:val="WW8Num19z4"/>
    <w:rsid w:val="00143855"/>
  </w:style>
  <w:style w:type="character" w:customStyle="1" w:styleId="WW8Num19z5">
    <w:name w:val="WW8Num19z5"/>
    <w:rsid w:val="00143855"/>
  </w:style>
  <w:style w:type="character" w:customStyle="1" w:styleId="WW8Num19z6">
    <w:name w:val="WW8Num19z6"/>
    <w:rsid w:val="00143855"/>
  </w:style>
  <w:style w:type="character" w:customStyle="1" w:styleId="WW8Num19z7">
    <w:name w:val="WW8Num19z7"/>
    <w:rsid w:val="00143855"/>
  </w:style>
  <w:style w:type="character" w:customStyle="1" w:styleId="WW8Num19z8">
    <w:name w:val="WW8Num19z8"/>
    <w:rsid w:val="00143855"/>
  </w:style>
  <w:style w:type="character" w:customStyle="1" w:styleId="WW8Num20z0">
    <w:name w:val="WW8Num20z0"/>
    <w:rsid w:val="00143855"/>
    <w:rPr>
      <w:rFonts w:hint="default"/>
    </w:rPr>
  </w:style>
  <w:style w:type="character" w:customStyle="1" w:styleId="WW8Num21z0">
    <w:name w:val="WW8Num21z0"/>
    <w:rsid w:val="00143855"/>
  </w:style>
  <w:style w:type="character" w:customStyle="1" w:styleId="WW8Num21z1">
    <w:name w:val="WW8Num21z1"/>
    <w:rsid w:val="00143855"/>
  </w:style>
  <w:style w:type="character" w:customStyle="1" w:styleId="WW8Num21z2">
    <w:name w:val="WW8Num21z2"/>
    <w:rsid w:val="00143855"/>
  </w:style>
  <w:style w:type="character" w:customStyle="1" w:styleId="WW8Num21z3">
    <w:name w:val="WW8Num21z3"/>
    <w:rsid w:val="00143855"/>
  </w:style>
  <w:style w:type="character" w:customStyle="1" w:styleId="WW8Num21z4">
    <w:name w:val="WW8Num21z4"/>
    <w:rsid w:val="00143855"/>
  </w:style>
  <w:style w:type="character" w:customStyle="1" w:styleId="WW8Num21z5">
    <w:name w:val="WW8Num21z5"/>
    <w:rsid w:val="00143855"/>
  </w:style>
  <w:style w:type="character" w:customStyle="1" w:styleId="WW8Num21z6">
    <w:name w:val="WW8Num21z6"/>
    <w:rsid w:val="00143855"/>
  </w:style>
  <w:style w:type="character" w:customStyle="1" w:styleId="WW8Num21z7">
    <w:name w:val="WW8Num21z7"/>
    <w:rsid w:val="00143855"/>
  </w:style>
  <w:style w:type="character" w:customStyle="1" w:styleId="WW8Num21z8">
    <w:name w:val="WW8Num21z8"/>
    <w:rsid w:val="00143855"/>
  </w:style>
  <w:style w:type="character" w:customStyle="1" w:styleId="WW8Num22z0">
    <w:name w:val="WW8Num22z0"/>
    <w:rsid w:val="00143855"/>
    <w:rPr>
      <w:rFonts w:ascii="Eurostile" w:eastAsia="Book Antiqua" w:hAnsi="Eurostile" w:cs="Book Antiqua" w:hint="default"/>
    </w:rPr>
  </w:style>
  <w:style w:type="character" w:customStyle="1" w:styleId="WW8Num22z1">
    <w:name w:val="WW8Num22z1"/>
    <w:rsid w:val="00143855"/>
    <w:rPr>
      <w:rFonts w:ascii="Courier New" w:hAnsi="Courier New" w:cs="Courier New" w:hint="default"/>
    </w:rPr>
  </w:style>
  <w:style w:type="character" w:customStyle="1" w:styleId="WW8Num22z2">
    <w:name w:val="WW8Num22z2"/>
    <w:rsid w:val="00143855"/>
    <w:rPr>
      <w:rFonts w:ascii="Wingdings" w:hAnsi="Wingdings" w:cs="Wingdings" w:hint="default"/>
    </w:rPr>
  </w:style>
  <w:style w:type="character" w:customStyle="1" w:styleId="WW8Num22z3">
    <w:name w:val="WW8Num22z3"/>
    <w:rsid w:val="00143855"/>
    <w:rPr>
      <w:rFonts w:ascii="Symbol" w:hAnsi="Symbol" w:cs="Symbol" w:hint="default"/>
    </w:rPr>
  </w:style>
  <w:style w:type="character" w:customStyle="1" w:styleId="WW8Num23z0">
    <w:name w:val="WW8Num23z0"/>
    <w:rsid w:val="00143855"/>
    <w:rPr>
      <w:rFonts w:ascii="Symbol" w:eastAsia="Times New Roman" w:hAnsi="Symbol" w:cs="Times New Roman" w:hint="default"/>
    </w:rPr>
  </w:style>
  <w:style w:type="character" w:customStyle="1" w:styleId="WW8Num23z1">
    <w:name w:val="WW8Num23z1"/>
    <w:rsid w:val="00143855"/>
  </w:style>
  <w:style w:type="character" w:customStyle="1" w:styleId="WW8Num23z2">
    <w:name w:val="WW8Num23z2"/>
    <w:rsid w:val="00143855"/>
  </w:style>
  <w:style w:type="character" w:customStyle="1" w:styleId="WW8Num23z3">
    <w:name w:val="WW8Num23z3"/>
    <w:rsid w:val="00143855"/>
  </w:style>
  <w:style w:type="character" w:customStyle="1" w:styleId="WW8Num23z4">
    <w:name w:val="WW8Num23z4"/>
    <w:rsid w:val="00143855"/>
  </w:style>
  <w:style w:type="character" w:customStyle="1" w:styleId="WW8Num23z5">
    <w:name w:val="WW8Num23z5"/>
    <w:rsid w:val="00143855"/>
  </w:style>
  <w:style w:type="character" w:customStyle="1" w:styleId="WW8Num23z6">
    <w:name w:val="WW8Num23z6"/>
    <w:rsid w:val="00143855"/>
  </w:style>
  <w:style w:type="character" w:customStyle="1" w:styleId="WW8Num23z7">
    <w:name w:val="WW8Num23z7"/>
    <w:rsid w:val="00143855"/>
  </w:style>
  <w:style w:type="character" w:customStyle="1" w:styleId="WW8Num23z8">
    <w:name w:val="WW8Num23z8"/>
    <w:rsid w:val="00143855"/>
  </w:style>
  <w:style w:type="character" w:customStyle="1" w:styleId="WW8Num24z0">
    <w:name w:val="WW8Num24z0"/>
    <w:rsid w:val="00143855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143855"/>
  </w:style>
  <w:style w:type="character" w:customStyle="1" w:styleId="WW8Num24z2">
    <w:name w:val="WW8Num24z2"/>
    <w:rsid w:val="00143855"/>
  </w:style>
  <w:style w:type="character" w:customStyle="1" w:styleId="WW8Num24z3">
    <w:name w:val="WW8Num24z3"/>
    <w:rsid w:val="00143855"/>
  </w:style>
  <w:style w:type="character" w:customStyle="1" w:styleId="WW8Num24z4">
    <w:name w:val="WW8Num24z4"/>
    <w:rsid w:val="00143855"/>
  </w:style>
  <w:style w:type="character" w:customStyle="1" w:styleId="WW8Num24z5">
    <w:name w:val="WW8Num24z5"/>
    <w:rsid w:val="00143855"/>
  </w:style>
  <w:style w:type="character" w:customStyle="1" w:styleId="WW8Num24z6">
    <w:name w:val="WW8Num24z6"/>
    <w:rsid w:val="00143855"/>
  </w:style>
  <w:style w:type="character" w:customStyle="1" w:styleId="WW8Num24z7">
    <w:name w:val="WW8Num24z7"/>
    <w:rsid w:val="00143855"/>
  </w:style>
  <w:style w:type="character" w:customStyle="1" w:styleId="WW8Num24z8">
    <w:name w:val="WW8Num24z8"/>
    <w:rsid w:val="00143855"/>
  </w:style>
  <w:style w:type="character" w:customStyle="1" w:styleId="WW8Num25z0">
    <w:name w:val="WW8Num25z0"/>
    <w:rsid w:val="00143855"/>
    <w:rPr>
      <w:rFonts w:ascii="Symbol" w:eastAsia="Times New Roman" w:hAnsi="Symbol" w:cs="Times New Roman" w:hint="default"/>
    </w:rPr>
  </w:style>
  <w:style w:type="character" w:customStyle="1" w:styleId="WW8Num25z1">
    <w:name w:val="WW8Num25z1"/>
    <w:rsid w:val="00143855"/>
  </w:style>
  <w:style w:type="character" w:customStyle="1" w:styleId="WW8Num25z2">
    <w:name w:val="WW8Num25z2"/>
    <w:rsid w:val="00143855"/>
  </w:style>
  <w:style w:type="character" w:customStyle="1" w:styleId="WW8Num25z3">
    <w:name w:val="WW8Num25z3"/>
    <w:rsid w:val="00143855"/>
  </w:style>
  <w:style w:type="character" w:customStyle="1" w:styleId="WW8Num25z4">
    <w:name w:val="WW8Num25z4"/>
    <w:rsid w:val="00143855"/>
  </w:style>
  <w:style w:type="character" w:customStyle="1" w:styleId="WW8Num25z5">
    <w:name w:val="WW8Num25z5"/>
    <w:rsid w:val="00143855"/>
  </w:style>
  <w:style w:type="character" w:customStyle="1" w:styleId="WW8Num25z6">
    <w:name w:val="WW8Num25z6"/>
    <w:rsid w:val="00143855"/>
  </w:style>
  <w:style w:type="character" w:customStyle="1" w:styleId="WW8Num25z7">
    <w:name w:val="WW8Num25z7"/>
    <w:rsid w:val="00143855"/>
  </w:style>
  <w:style w:type="character" w:customStyle="1" w:styleId="WW8Num25z8">
    <w:name w:val="WW8Num25z8"/>
    <w:rsid w:val="00143855"/>
  </w:style>
  <w:style w:type="character" w:customStyle="1" w:styleId="WW8Num26z0">
    <w:name w:val="WW8Num26z0"/>
    <w:rsid w:val="00143855"/>
    <w:rPr>
      <w:rFonts w:ascii="Wingdings" w:hAnsi="Wingdings" w:cs="Wingdings" w:hint="default"/>
      <w:sz w:val="16"/>
    </w:rPr>
  </w:style>
  <w:style w:type="character" w:customStyle="1" w:styleId="WW8Num26z1">
    <w:name w:val="WW8Num26z1"/>
    <w:rsid w:val="00143855"/>
  </w:style>
  <w:style w:type="character" w:customStyle="1" w:styleId="WW8Num26z2">
    <w:name w:val="WW8Num26z2"/>
    <w:rsid w:val="00143855"/>
  </w:style>
  <w:style w:type="character" w:customStyle="1" w:styleId="WW8Num26z3">
    <w:name w:val="WW8Num26z3"/>
    <w:rsid w:val="00143855"/>
  </w:style>
  <w:style w:type="character" w:customStyle="1" w:styleId="WW8Num26z4">
    <w:name w:val="WW8Num26z4"/>
    <w:rsid w:val="00143855"/>
  </w:style>
  <w:style w:type="character" w:customStyle="1" w:styleId="WW8Num26z5">
    <w:name w:val="WW8Num26z5"/>
    <w:rsid w:val="00143855"/>
  </w:style>
  <w:style w:type="character" w:customStyle="1" w:styleId="WW8Num26z6">
    <w:name w:val="WW8Num26z6"/>
    <w:rsid w:val="00143855"/>
  </w:style>
  <w:style w:type="character" w:customStyle="1" w:styleId="WW8Num26z7">
    <w:name w:val="WW8Num26z7"/>
    <w:rsid w:val="00143855"/>
  </w:style>
  <w:style w:type="character" w:customStyle="1" w:styleId="WW8Num26z8">
    <w:name w:val="WW8Num26z8"/>
    <w:rsid w:val="00143855"/>
  </w:style>
  <w:style w:type="character" w:customStyle="1" w:styleId="WW8Num27z0">
    <w:name w:val="WW8Num27z0"/>
    <w:rsid w:val="00143855"/>
  </w:style>
  <w:style w:type="character" w:customStyle="1" w:styleId="WW8Num27z1">
    <w:name w:val="WW8Num27z1"/>
    <w:rsid w:val="00143855"/>
  </w:style>
  <w:style w:type="character" w:customStyle="1" w:styleId="WW8Num27z2">
    <w:name w:val="WW8Num27z2"/>
    <w:rsid w:val="00143855"/>
  </w:style>
  <w:style w:type="character" w:customStyle="1" w:styleId="WW8Num27z3">
    <w:name w:val="WW8Num27z3"/>
    <w:rsid w:val="00143855"/>
  </w:style>
  <w:style w:type="character" w:customStyle="1" w:styleId="WW8Num27z4">
    <w:name w:val="WW8Num27z4"/>
    <w:rsid w:val="00143855"/>
  </w:style>
  <w:style w:type="character" w:customStyle="1" w:styleId="WW8Num27z5">
    <w:name w:val="WW8Num27z5"/>
    <w:rsid w:val="00143855"/>
  </w:style>
  <w:style w:type="character" w:customStyle="1" w:styleId="WW8Num27z6">
    <w:name w:val="WW8Num27z6"/>
    <w:rsid w:val="00143855"/>
  </w:style>
  <w:style w:type="character" w:customStyle="1" w:styleId="WW8Num27z7">
    <w:name w:val="WW8Num27z7"/>
    <w:rsid w:val="00143855"/>
  </w:style>
  <w:style w:type="character" w:customStyle="1" w:styleId="WW8Num27z8">
    <w:name w:val="WW8Num27z8"/>
    <w:rsid w:val="00143855"/>
  </w:style>
  <w:style w:type="character" w:customStyle="1" w:styleId="WW8Num28z0">
    <w:name w:val="WW8Num28z0"/>
    <w:rsid w:val="00143855"/>
  </w:style>
  <w:style w:type="character" w:customStyle="1" w:styleId="WW8Num28z1">
    <w:name w:val="WW8Num28z1"/>
    <w:rsid w:val="00143855"/>
  </w:style>
  <w:style w:type="character" w:customStyle="1" w:styleId="WW8Num28z2">
    <w:name w:val="WW8Num28z2"/>
    <w:rsid w:val="00143855"/>
  </w:style>
  <w:style w:type="character" w:customStyle="1" w:styleId="WW8Num28z3">
    <w:name w:val="WW8Num28z3"/>
    <w:rsid w:val="00143855"/>
  </w:style>
  <w:style w:type="character" w:customStyle="1" w:styleId="WW8Num28z4">
    <w:name w:val="WW8Num28z4"/>
    <w:rsid w:val="00143855"/>
  </w:style>
  <w:style w:type="character" w:customStyle="1" w:styleId="WW8Num28z5">
    <w:name w:val="WW8Num28z5"/>
    <w:rsid w:val="00143855"/>
  </w:style>
  <w:style w:type="character" w:customStyle="1" w:styleId="WW8Num28z6">
    <w:name w:val="WW8Num28z6"/>
    <w:rsid w:val="00143855"/>
  </w:style>
  <w:style w:type="character" w:customStyle="1" w:styleId="WW8Num28z7">
    <w:name w:val="WW8Num28z7"/>
    <w:rsid w:val="00143855"/>
  </w:style>
  <w:style w:type="character" w:customStyle="1" w:styleId="WW8Num28z8">
    <w:name w:val="WW8Num28z8"/>
    <w:rsid w:val="00143855"/>
  </w:style>
  <w:style w:type="character" w:customStyle="1" w:styleId="WW8Num29z0">
    <w:name w:val="WW8Num29z0"/>
    <w:rsid w:val="00143855"/>
    <w:rPr>
      <w:rFonts w:ascii="Wingdings" w:hAnsi="Wingdings" w:cs="Wingdings" w:hint="default"/>
    </w:rPr>
  </w:style>
  <w:style w:type="character" w:customStyle="1" w:styleId="WW8Num29z1">
    <w:name w:val="WW8Num29z1"/>
    <w:rsid w:val="00143855"/>
    <w:rPr>
      <w:rFonts w:ascii="Courier New" w:hAnsi="Courier New" w:cs="Courier New" w:hint="default"/>
    </w:rPr>
  </w:style>
  <w:style w:type="character" w:customStyle="1" w:styleId="WW8Num29z3">
    <w:name w:val="WW8Num29z3"/>
    <w:rsid w:val="00143855"/>
    <w:rPr>
      <w:rFonts w:ascii="Symbol" w:hAnsi="Symbol" w:cs="Symbol" w:hint="default"/>
    </w:rPr>
  </w:style>
  <w:style w:type="character" w:customStyle="1" w:styleId="WW8Num30z0">
    <w:name w:val="WW8Num30z0"/>
    <w:rsid w:val="00143855"/>
    <w:rPr>
      <w:rFonts w:ascii="Wingdings" w:hAnsi="Wingdings" w:cs="Wingdings" w:hint="default"/>
    </w:rPr>
  </w:style>
  <w:style w:type="character" w:customStyle="1" w:styleId="WW8Num30z1">
    <w:name w:val="WW8Num30z1"/>
    <w:rsid w:val="00143855"/>
    <w:rPr>
      <w:rFonts w:ascii="Courier New" w:hAnsi="Courier New" w:cs="Courier New" w:hint="default"/>
    </w:rPr>
  </w:style>
  <w:style w:type="character" w:customStyle="1" w:styleId="WW8Num30z3">
    <w:name w:val="WW8Num30z3"/>
    <w:rsid w:val="00143855"/>
    <w:rPr>
      <w:rFonts w:ascii="Symbol" w:hAnsi="Symbol" w:cs="Symbol" w:hint="default"/>
    </w:rPr>
  </w:style>
  <w:style w:type="character" w:customStyle="1" w:styleId="WW8Num31z0">
    <w:name w:val="WW8Num31z0"/>
    <w:rsid w:val="00143855"/>
    <w:rPr>
      <w:rFonts w:ascii="Eurostile" w:eastAsia="Times New Roman" w:hAnsi="Eurostile" w:cs="Times New Roman" w:hint="default"/>
    </w:rPr>
  </w:style>
  <w:style w:type="character" w:customStyle="1" w:styleId="WW8Num31z1">
    <w:name w:val="WW8Num31z1"/>
    <w:rsid w:val="00143855"/>
    <w:rPr>
      <w:rFonts w:ascii="Courier New" w:hAnsi="Courier New" w:cs="Courier New" w:hint="default"/>
    </w:rPr>
  </w:style>
  <w:style w:type="character" w:customStyle="1" w:styleId="WW8Num31z2">
    <w:name w:val="WW8Num31z2"/>
    <w:rsid w:val="00143855"/>
    <w:rPr>
      <w:rFonts w:ascii="Wingdings" w:hAnsi="Wingdings" w:cs="Wingdings" w:hint="default"/>
    </w:rPr>
  </w:style>
  <w:style w:type="character" w:customStyle="1" w:styleId="WW8Num31z3">
    <w:name w:val="WW8Num31z3"/>
    <w:rsid w:val="00143855"/>
    <w:rPr>
      <w:rFonts w:ascii="Symbol" w:hAnsi="Symbol" w:cs="Symbol" w:hint="default"/>
    </w:rPr>
  </w:style>
  <w:style w:type="character" w:customStyle="1" w:styleId="WW8Num32z0">
    <w:name w:val="WW8Num32z0"/>
    <w:rsid w:val="00143855"/>
    <w:rPr>
      <w:rFonts w:ascii="Wingdings" w:hAnsi="Wingdings" w:cs="Wingdings" w:hint="default"/>
      <w:sz w:val="16"/>
    </w:rPr>
  </w:style>
  <w:style w:type="character" w:customStyle="1" w:styleId="WW8Num32z1">
    <w:name w:val="WW8Num32z1"/>
    <w:rsid w:val="00143855"/>
  </w:style>
  <w:style w:type="character" w:customStyle="1" w:styleId="WW8Num32z2">
    <w:name w:val="WW8Num32z2"/>
    <w:rsid w:val="00143855"/>
  </w:style>
  <w:style w:type="character" w:customStyle="1" w:styleId="WW8Num32z3">
    <w:name w:val="WW8Num32z3"/>
    <w:rsid w:val="00143855"/>
  </w:style>
  <w:style w:type="character" w:customStyle="1" w:styleId="WW8Num32z4">
    <w:name w:val="WW8Num32z4"/>
    <w:rsid w:val="00143855"/>
  </w:style>
  <w:style w:type="character" w:customStyle="1" w:styleId="WW8Num32z5">
    <w:name w:val="WW8Num32z5"/>
    <w:rsid w:val="00143855"/>
  </w:style>
  <w:style w:type="character" w:customStyle="1" w:styleId="WW8Num32z6">
    <w:name w:val="WW8Num32z6"/>
    <w:rsid w:val="00143855"/>
  </w:style>
  <w:style w:type="character" w:customStyle="1" w:styleId="WW8Num32z7">
    <w:name w:val="WW8Num32z7"/>
    <w:rsid w:val="00143855"/>
  </w:style>
  <w:style w:type="character" w:customStyle="1" w:styleId="WW8Num32z8">
    <w:name w:val="WW8Num32z8"/>
    <w:rsid w:val="00143855"/>
  </w:style>
  <w:style w:type="character" w:customStyle="1" w:styleId="WW8Num33z0">
    <w:name w:val="WW8Num33z0"/>
    <w:rsid w:val="00143855"/>
  </w:style>
  <w:style w:type="character" w:customStyle="1" w:styleId="WW8Num33z1">
    <w:name w:val="WW8Num33z1"/>
    <w:rsid w:val="00143855"/>
  </w:style>
  <w:style w:type="character" w:customStyle="1" w:styleId="WW8Num33z2">
    <w:name w:val="WW8Num33z2"/>
    <w:rsid w:val="00143855"/>
  </w:style>
  <w:style w:type="character" w:customStyle="1" w:styleId="WW8Num33z3">
    <w:name w:val="WW8Num33z3"/>
    <w:rsid w:val="00143855"/>
  </w:style>
  <w:style w:type="character" w:customStyle="1" w:styleId="WW8Num33z4">
    <w:name w:val="WW8Num33z4"/>
    <w:rsid w:val="00143855"/>
  </w:style>
  <w:style w:type="character" w:customStyle="1" w:styleId="WW8Num33z5">
    <w:name w:val="WW8Num33z5"/>
    <w:rsid w:val="00143855"/>
  </w:style>
  <w:style w:type="character" w:customStyle="1" w:styleId="WW8Num33z6">
    <w:name w:val="WW8Num33z6"/>
    <w:rsid w:val="00143855"/>
  </w:style>
  <w:style w:type="character" w:customStyle="1" w:styleId="WW8Num33z7">
    <w:name w:val="WW8Num33z7"/>
    <w:rsid w:val="00143855"/>
  </w:style>
  <w:style w:type="character" w:customStyle="1" w:styleId="WW8Num33z8">
    <w:name w:val="WW8Num33z8"/>
    <w:rsid w:val="00143855"/>
  </w:style>
  <w:style w:type="character" w:customStyle="1" w:styleId="WW8Num34z0">
    <w:name w:val="WW8Num34z0"/>
    <w:rsid w:val="00143855"/>
    <w:rPr>
      <w:rFonts w:hint="default"/>
      <w:b/>
    </w:rPr>
  </w:style>
  <w:style w:type="character" w:customStyle="1" w:styleId="WW8Num34z1">
    <w:name w:val="WW8Num34z1"/>
    <w:rsid w:val="00143855"/>
    <w:rPr>
      <w:rFonts w:ascii="Times New Roman" w:eastAsia="Times New Roman" w:hAnsi="Times New Roman" w:cs="Times New Roman" w:hint="default"/>
    </w:rPr>
  </w:style>
  <w:style w:type="character" w:customStyle="1" w:styleId="WW8Num34z2">
    <w:name w:val="WW8Num34z2"/>
    <w:rsid w:val="00143855"/>
  </w:style>
  <w:style w:type="character" w:customStyle="1" w:styleId="WW8Num34z3">
    <w:name w:val="WW8Num34z3"/>
    <w:rsid w:val="00143855"/>
  </w:style>
  <w:style w:type="character" w:customStyle="1" w:styleId="WW8Num34z4">
    <w:name w:val="WW8Num34z4"/>
    <w:rsid w:val="00143855"/>
  </w:style>
  <w:style w:type="character" w:customStyle="1" w:styleId="WW8Num34z5">
    <w:name w:val="WW8Num34z5"/>
    <w:rsid w:val="00143855"/>
  </w:style>
  <w:style w:type="character" w:customStyle="1" w:styleId="WW8Num34z6">
    <w:name w:val="WW8Num34z6"/>
    <w:rsid w:val="00143855"/>
  </w:style>
  <w:style w:type="character" w:customStyle="1" w:styleId="WW8Num34z7">
    <w:name w:val="WW8Num34z7"/>
    <w:rsid w:val="00143855"/>
  </w:style>
  <w:style w:type="character" w:customStyle="1" w:styleId="WW8Num34z8">
    <w:name w:val="WW8Num34z8"/>
    <w:rsid w:val="00143855"/>
  </w:style>
  <w:style w:type="character" w:customStyle="1" w:styleId="WW8Num35z0">
    <w:name w:val="WW8Num35z0"/>
    <w:rsid w:val="00143855"/>
  </w:style>
  <w:style w:type="character" w:customStyle="1" w:styleId="WW8Num35z1">
    <w:name w:val="WW8Num35z1"/>
    <w:rsid w:val="00143855"/>
  </w:style>
  <w:style w:type="character" w:customStyle="1" w:styleId="WW8Num35z2">
    <w:name w:val="WW8Num35z2"/>
    <w:rsid w:val="00143855"/>
  </w:style>
  <w:style w:type="character" w:customStyle="1" w:styleId="WW8Num35z3">
    <w:name w:val="WW8Num35z3"/>
    <w:rsid w:val="00143855"/>
  </w:style>
  <w:style w:type="character" w:customStyle="1" w:styleId="WW8Num35z4">
    <w:name w:val="WW8Num35z4"/>
    <w:rsid w:val="00143855"/>
  </w:style>
  <w:style w:type="character" w:customStyle="1" w:styleId="WW8Num35z5">
    <w:name w:val="WW8Num35z5"/>
    <w:rsid w:val="00143855"/>
  </w:style>
  <w:style w:type="character" w:customStyle="1" w:styleId="WW8Num35z6">
    <w:name w:val="WW8Num35z6"/>
    <w:rsid w:val="00143855"/>
  </w:style>
  <w:style w:type="character" w:customStyle="1" w:styleId="WW8Num35z7">
    <w:name w:val="WW8Num35z7"/>
    <w:rsid w:val="00143855"/>
  </w:style>
  <w:style w:type="character" w:customStyle="1" w:styleId="WW8Num35z8">
    <w:name w:val="WW8Num35z8"/>
    <w:rsid w:val="00143855"/>
  </w:style>
  <w:style w:type="character" w:customStyle="1" w:styleId="WW8Num36z0">
    <w:name w:val="WW8Num36z0"/>
    <w:rsid w:val="00143855"/>
    <w:rPr>
      <w:rFonts w:ascii="Symbol" w:eastAsia="Arial Unicode MS" w:hAnsi="Symbol" w:cs="Times New Roman" w:hint="default"/>
    </w:rPr>
  </w:style>
  <w:style w:type="character" w:customStyle="1" w:styleId="WW8Num36z1">
    <w:name w:val="WW8Num36z1"/>
    <w:rsid w:val="00143855"/>
    <w:rPr>
      <w:rFonts w:ascii="Courier New" w:hAnsi="Courier New" w:cs="Courier New" w:hint="default"/>
    </w:rPr>
  </w:style>
  <w:style w:type="character" w:customStyle="1" w:styleId="WW8Num36z2">
    <w:name w:val="WW8Num36z2"/>
    <w:rsid w:val="00143855"/>
    <w:rPr>
      <w:rFonts w:ascii="Wingdings" w:hAnsi="Wingdings" w:cs="Wingdings" w:hint="default"/>
    </w:rPr>
  </w:style>
  <w:style w:type="character" w:customStyle="1" w:styleId="WW8Num36z3">
    <w:name w:val="WW8Num36z3"/>
    <w:rsid w:val="00143855"/>
    <w:rPr>
      <w:rFonts w:ascii="Symbol" w:hAnsi="Symbol" w:cs="Symbol" w:hint="default"/>
    </w:rPr>
  </w:style>
  <w:style w:type="character" w:customStyle="1" w:styleId="Carpredefinitoparagrafo2">
    <w:name w:val="Car. predefinito paragrafo2"/>
    <w:rsid w:val="00143855"/>
  </w:style>
  <w:style w:type="character" w:styleId="Collegamentoipertestuale">
    <w:name w:val="Hyperlink"/>
    <w:rsid w:val="00143855"/>
    <w:rPr>
      <w:color w:val="000080"/>
      <w:u w:val="single"/>
    </w:rPr>
  </w:style>
  <w:style w:type="character" w:customStyle="1" w:styleId="CarattereCarattere">
    <w:name w:val="Carattere Carattere"/>
    <w:rsid w:val="00143855"/>
    <w:rPr>
      <w:sz w:val="24"/>
      <w:szCs w:val="24"/>
      <w:lang w:val="it-IT" w:eastAsia="ar-SA" w:bidi="ar-SA"/>
    </w:rPr>
  </w:style>
  <w:style w:type="character" w:customStyle="1" w:styleId="Absatz-Standardschriftart">
    <w:name w:val="Absatz-Standardschriftart"/>
    <w:rsid w:val="00143855"/>
  </w:style>
  <w:style w:type="character" w:customStyle="1" w:styleId="Carpredefinitoparagrafo1">
    <w:name w:val="Car. predefinito paragrafo1"/>
    <w:rsid w:val="00143855"/>
  </w:style>
  <w:style w:type="character" w:styleId="Numeropagina">
    <w:name w:val="page number"/>
    <w:basedOn w:val="Carpredefinitoparagrafo1"/>
    <w:rsid w:val="00143855"/>
  </w:style>
  <w:style w:type="character" w:customStyle="1" w:styleId="Caratteredinumerazione">
    <w:name w:val="Carattere di numerazione"/>
    <w:rsid w:val="00143855"/>
    <w:rPr>
      <w:b/>
      <w:bCs/>
    </w:rPr>
  </w:style>
  <w:style w:type="character" w:customStyle="1" w:styleId="CarattereCarattere0">
    <w:name w:val="Carattere Carattere"/>
    <w:rsid w:val="00143855"/>
    <w:rPr>
      <w:sz w:val="24"/>
      <w:szCs w:val="24"/>
      <w:lang w:val="it-IT" w:eastAsia="ar-SA" w:bidi="ar-SA"/>
    </w:rPr>
  </w:style>
  <w:style w:type="character" w:customStyle="1" w:styleId="Punti">
    <w:name w:val="Punti"/>
    <w:rsid w:val="00143855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testo"/>
    <w:rsid w:val="0014385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143855"/>
    <w:pPr>
      <w:spacing w:after="120"/>
    </w:pPr>
  </w:style>
  <w:style w:type="paragraph" w:styleId="Elenco">
    <w:name w:val="List"/>
    <w:basedOn w:val="Corpotesto"/>
    <w:rsid w:val="00143855"/>
    <w:pPr>
      <w:widowControl w:val="0"/>
    </w:pPr>
    <w:rPr>
      <w:rFonts w:eastAsia="Tahoma"/>
    </w:rPr>
  </w:style>
  <w:style w:type="paragraph" w:customStyle="1" w:styleId="Didascalia2">
    <w:name w:val="Didascalia2"/>
    <w:basedOn w:val="Normale"/>
    <w:rsid w:val="00143855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143855"/>
    <w:pPr>
      <w:suppressLineNumbers/>
    </w:pPr>
  </w:style>
  <w:style w:type="paragraph" w:styleId="Titolo">
    <w:name w:val="Title"/>
    <w:basedOn w:val="Normale"/>
    <w:next w:val="Sottotitolo"/>
    <w:qFormat/>
    <w:rsid w:val="00143855"/>
    <w:pPr>
      <w:jc w:val="center"/>
    </w:pPr>
    <w:rPr>
      <w:b/>
      <w:bCs/>
      <w:sz w:val="32"/>
    </w:rPr>
  </w:style>
  <w:style w:type="paragraph" w:styleId="Sottotitolo">
    <w:name w:val="Subtitle"/>
    <w:basedOn w:val="Normale"/>
    <w:next w:val="Corpotesto"/>
    <w:qFormat/>
    <w:rsid w:val="00143855"/>
    <w:pPr>
      <w:jc w:val="center"/>
    </w:pPr>
    <w:rPr>
      <w:b/>
      <w:bCs/>
      <w:sz w:val="28"/>
    </w:rPr>
  </w:style>
  <w:style w:type="paragraph" w:customStyle="1" w:styleId="Contenutotabella">
    <w:name w:val="Contenuto tabella"/>
    <w:basedOn w:val="Corpotesto"/>
    <w:rsid w:val="00143855"/>
    <w:pPr>
      <w:widowControl w:val="0"/>
      <w:suppressLineNumbers/>
    </w:pPr>
    <w:rPr>
      <w:rFonts w:eastAsia="Tahoma"/>
    </w:rPr>
  </w:style>
  <w:style w:type="paragraph" w:customStyle="1" w:styleId="Intestazionetabella">
    <w:name w:val="Intestazione tabella"/>
    <w:basedOn w:val="Contenutotabella"/>
    <w:rsid w:val="00143855"/>
    <w:pPr>
      <w:jc w:val="center"/>
    </w:pPr>
    <w:rPr>
      <w:b/>
      <w:bCs/>
      <w:i/>
      <w:iCs/>
    </w:rPr>
  </w:style>
  <w:style w:type="paragraph" w:customStyle="1" w:styleId="Corpodeltesto22">
    <w:name w:val="Corpo del testo 22"/>
    <w:basedOn w:val="Normale"/>
    <w:rsid w:val="00143855"/>
    <w:pPr>
      <w:spacing w:after="120" w:line="480" w:lineRule="auto"/>
    </w:pPr>
  </w:style>
  <w:style w:type="paragraph" w:styleId="Intestazione">
    <w:name w:val="header"/>
    <w:basedOn w:val="Normale"/>
    <w:rsid w:val="00143855"/>
    <w:pPr>
      <w:widowControl w:val="0"/>
      <w:tabs>
        <w:tab w:val="center" w:pos="4819"/>
        <w:tab w:val="right" w:pos="9638"/>
      </w:tabs>
    </w:pPr>
    <w:rPr>
      <w:rFonts w:eastAsia="Tahoma"/>
    </w:rPr>
  </w:style>
  <w:style w:type="paragraph" w:styleId="Pidipagina">
    <w:name w:val="footer"/>
    <w:basedOn w:val="Normale"/>
    <w:rsid w:val="00143855"/>
    <w:pPr>
      <w:tabs>
        <w:tab w:val="center" w:pos="4819"/>
        <w:tab w:val="right" w:pos="9638"/>
      </w:tabs>
    </w:pPr>
  </w:style>
  <w:style w:type="paragraph" w:customStyle="1" w:styleId="TxBrp7">
    <w:name w:val="TxBr_p7"/>
    <w:basedOn w:val="Normale"/>
    <w:rsid w:val="00143855"/>
    <w:pPr>
      <w:widowControl w:val="0"/>
      <w:tabs>
        <w:tab w:val="left" w:pos="283"/>
        <w:tab w:val="left" w:pos="2539"/>
      </w:tabs>
      <w:autoSpaceDE w:val="0"/>
      <w:spacing w:line="578" w:lineRule="atLeast"/>
      <w:ind w:left="284" w:firstLine="2256"/>
    </w:pPr>
    <w:rPr>
      <w:lang w:val="en-US"/>
    </w:rPr>
  </w:style>
  <w:style w:type="paragraph" w:customStyle="1" w:styleId="Intestazione1">
    <w:name w:val="Intestazione1"/>
    <w:basedOn w:val="Normale"/>
    <w:next w:val="Corpotesto"/>
    <w:rsid w:val="0014385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Didascalia1">
    <w:name w:val="Didascalia1"/>
    <w:basedOn w:val="Normale"/>
    <w:rsid w:val="00143855"/>
    <w:pPr>
      <w:suppressLineNumbers/>
      <w:spacing w:before="120" w:after="120"/>
    </w:pPr>
    <w:rPr>
      <w:i/>
      <w:iCs/>
    </w:rPr>
  </w:style>
  <w:style w:type="paragraph" w:customStyle="1" w:styleId="Corpodeltesto21">
    <w:name w:val="Corpo del testo 21"/>
    <w:basedOn w:val="Normale"/>
    <w:rsid w:val="00143855"/>
    <w:pPr>
      <w:jc w:val="both"/>
    </w:pPr>
    <w:rPr>
      <w:rFonts w:ascii="Verdana" w:hAnsi="Verdana" w:cs="Verdana"/>
      <w:sz w:val="22"/>
      <w:szCs w:val="20"/>
    </w:rPr>
  </w:style>
  <w:style w:type="paragraph" w:customStyle="1" w:styleId="Corpodeltesto31">
    <w:name w:val="Corpo del testo 31"/>
    <w:basedOn w:val="Normale"/>
    <w:rsid w:val="00143855"/>
    <w:pPr>
      <w:jc w:val="center"/>
    </w:pPr>
    <w:rPr>
      <w:rFonts w:ascii="Arial" w:hAnsi="Arial" w:cs="Arial"/>
      <w:sz w:val="20"/>
    </w:rPr>
  </w:style>
  <w:style w:type="paragraph" w:customStyle="1" w:styleId="Contenutocornice">
    <w:name w:val="Contenuto cornice"/>
    <w:basedOn w:val="Corpotesto"/>
    <w:rsid w:val="00143855"/>
    <w:pPr>
      <w:spacing w:after="0"/>
      <w:jc w:val="both"/>
    </w:pPr>
  </w:style>
  <w:style w:type="paragraph" w:customStyle="1" w:styleId="Default">
    <w:name w:val="Default"/>
    <w:rsid w:val="00143855"/>
    <w:pPr>
      <w:suppressAutoHyphens/>
      <w:autoSpaceDE w:val="0"/>
    </w:pPr>
    <w:rPr>
      <w:rFonts w:ascii="Candara" w:hAnsi="Candara" w:cs="Candara"/>
      <w:color w:val="000000"/>
      <w:kern w:val="1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292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 10 : PRODUZIONE/DIVULGAZIONE DI DOCUMENTAZIONI E MATERIALI</vt:lpstr>
    </vt:vector>
  </TitlesOfParts>
  <Company>Hewlett-Packard Company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 10 : PRODUZIONE/DIVULGAZIONE DI DOCUMENTAZIONI E MATERIALI</dc:title>
  <dc:subject/>
  <dc:creator>GraNic</dc:creator>
  <cp:keywords/>
  <cp:lastModifiedBy>Laura Stefanelli</cp:lastModifiedBy>
  <cp:revision>5</cp:revision>
  <cp:lastPrinted>1899-12-31T23:00:00Z</cp:lastPrinted>
  <dcterms:created xsi:type="dcterms:W3CDTF">2018-05-03T08:12:00Z</dcterms:created>
  <dcterms:modified xsi:type="dcterms:W3CDTF">2019-04-09T09:28:00Z</dcterms:modified>
</cp:coreProperties>
</file>